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0FB264" w14:textId="77777777" w:rsidR="005152C5" w:rsidRDefault="00D46B54">
      <w:pPr>
        <w:spacing w:line="658" w:lineRule="exact"/>
        <w:ind w:left="563"/>
        <w:jc w:val="center"/>
        <w:rPr>
          <w:b/>
          <w:sz w:val="56"/>
        </w:rPr>
      </w:pPr>
      <w:r>
        <w:rPr>
          <w:b/>
          <w:noProof/>
          <w:sz w:val="56"/>
        </w:rPr>
        <w:drawing>
          <wp:anchor distT="0" distB="0" distL="0" distR="0" simplePos="0" relativeHeight="251651584" behindDoc="1" locked="0" layoutInCell="1" allowOverlap="1" wp14:anchorId="42253F38" wp14:editId="29F71280">
            <wp:simplePos x="0" y="0"/>
            <wp:positionH relativeFrom="column">
              <wp:posOffset>-842645</wp:posOffset>
            </wp:positionH>
            <wp:positionV relativeFrom="paragraph">
              <wp:posOffset>-375920</wp:posOffset>
            </wp:positionV>
            <wp:extent cx="7759065" cy="10741660"/>
            <wp:effectExtent l="19050" t="0" r="0" b="0"/>
            <wp:wrapNone/>
            <wp:docPr id="1026" name="Picture 45"/>
            <wp:cNvGraphicFramePr/>
            <a:graphic xmlns:a="http://schemas.openxmlformats.org/drawingml/2006/main">
              <a:graphicData uri="http://schemas.openxmlformats.org/drawingml/2006/picture">
                <pic:pic xmlns:pic="http://schemas.openxmlformats.org/drawingml/2006/picture">
                  <pic:nvPicPr>
                    <pic:cNvPr id="1026" name="Picture 45"/>
                    <pic:cNvPicPr/>
                  </pic:nvPicPr>
                  <pic:blipFill>
                    <a:blip r:embed="rId6" cstate="print"/>
                    <a:srcRect/>
                    <a:stretch>
                      <a:fillRect/>
                    </a:stretch>
                  </pic:blipFill>
                  <pic:spPr>
                    <a:xfrm>
                      <a:off x="0" y="0"/>
                      <a:ext cx="7758859" cy="10741445"/>
                    </a:xfrm>
                    <a:prstGeom prst="rect">
                      <a:avLst/>
                    </a:prstGeom>
                  </pic:spPr>
                </pic:pic>
              </a:graphicData>
            </a:graphic>
          </wp:anchor>
        </w:drawing>
      </w:r>
    </w:p>
    <w:p w14:paraId="313BA9AE" w14:textId="77777777" w:rsidR="005152C5" w:rsidRDefault="005152C5">
      <w:pPr>
        <w:spacing w:line="658" w:lineRule="exact"/>
        <w:ind w:left="563"/>
        <w:jc w:val="center"/>
        <w:rPr>
          <w:b/>
          <w:sz w:val="56"/>
        </w:rPr>
      </w:pPr>
    </w:p>
    <w:p w14:paraId="58E93BB8" w14:textId="77777777" w:rsidR="005152C5" w:rsidRDefault="005152C5">
      <w:pPr>
        <w:spacing w:line="658" w:lineRule="exact"/>
        <w:ind w:left="2160" w:firstLine="720"/>
        <w:rPr>
          <w:b/>
          <w:sz w:val="56"/>
        </w:rPr>
      </w:pPr>
    </w:p>
    <w:p w14:paraId="06A4F4F0" w14:textId="31787DD7" w:rsidR="005152C5" w:rsidRDefault="00FD5AC7" w:rsidP="00FD5AC7">
      <w:pPr>
        <w:spacing w:line="658" w:lineRule="exact"/>
        <w:rPr>
          <w:b/>
          <w:sz w:val="56"/>
        </w:rPr>
      </w:pPr>
      <w:r>
        <w:rPr>
          <w:b/>
          <w:sz w:val="56"/>
        </w:rPr>
        <w:t xml:space="preserve">      </w:t>
      </w:r>
      <w:r w:rsidR="00D46B54">
        <w:rPr>
          <w:b/>
          <w:sz w:val="56"/>
        </w:rPr>
        <w:t xml:space="preserve">  </w:t>
      </w:r>
      <w:r>
        <w:rPr>
          <w:b/>
          <w:sz w:val="56"/>
        </w:rPr>
        <w:t xml:space="preserve"> AKHUNZADA </w:t>
      </w:r>
      <w:r w:rsidR="00D46B54">
        <w:rPr>
          <w:b/>
          <w:sz w:val="56"/>
        </w:rPr>
        <w:t xml:space="preserve">ILHAQ UR RAHMAN    </w:t>
      </w:r>
    </w:p>
    <w:p w14:paraId="01554EAB" w14:textId="77777777" w:rsidR="005152C5" w:rsidRDefault="00D46B54">
      <w:pPr>
        <w:ind w:left="2880" w:firstLine="720"/>
        <w:rPr>
          <w:b/>
          <w:color w:val="48442A"/>
          <w:sz w:val="28"/>
        </w:rPr>
      </w:pPr>
      <w:r>
        <w:rPr>
          <w:b/>
          <w:color w:val="48442A"/>
          <w:sz w:val="28"/>
        </w:rPr>
        <w:t xml:space="preserve">     CURRICULUM VITAE</w:t>
      </w:r>
    </w:p>
    <w:p w14:paraId="40B7A16E" w14:textId="77777777" w:rsidR="005152C5" w:rsidRDefault="005152C5">
      <w:pPr>
        <w:ind w:left="2880" w:firstLine="720"/>
        <w:rPr>
          <w:b/>
          <w:color w:val="48442A"/>
          <w:sz w:val="28"/>
        </w:rPr>
      </w:pPr>
    </w:p>
    <w:p w14:paraId="5FB8D25A" w14:textId="77777777" w:rsidR="005152C5" w:rsidRDefault="00D46B54">
      <w:pPr>
        <w:rPr>
          <w:b/>
          <w:color w:val="48442A"/>
          <w:sz w:val="28"/>
        </w:rPr>
      </w:pPr>
      <w:r>
        <w:rPr>
          <w:b/>
          <w:noProof/>
          <w:color w:val="48442A"/>
          <w:sz w:val="28"/>
        </w:rPr>
        <w:drawing>
          <wp:inline distT="0" distB="0" distL="0" distR="0" wp14:anchorId="068D7319" wp14:editId="45D762E3">
            <wp:extent cx="1613535" cy="2129790"/>
            <wp:effectExtent l="0" t="0" r="0" b="0"/>
            <wp:docPr id="2" name="Picture 2" descr="C:\Users\Administrator\Desktop\ILHAQ\WhatsApp Image 2023-07-14 at 12.37.37 AM (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C:\Users\Administrator\Desktop\ILHAQ\WhatsApp Image 2023-07-14 at 12.37.37 AM (1).jpe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a:xfrm>
                      <a:off x="0" y="0"/>
                      <a:ext cx="1660812" cy="2191666"/>
                    </a:xfrm>
                    <a:prstGeom prst="rect">
                      <a:avLst/>
                    </a:prstGeom>
                    <a:noFill/>
                    <a:ln>
                      <a:noFill/>
                    </a:ln>
                  </pic:spPr>
                </pic:pic>
              </a:graphicData>
            </a:graphic>
          </wp:inline>
        </w:drawing>
      </w:r>
    </w:p>
    <w:p w14:paraId="506AA062" w14:textId="77777777" w:rsidR="005152C5" w:rsidRDefault="005152C5">
      <w:pPr>
        <w:rPr>
          <w:b/>
          <w:color w:val="48442A"/>
          <w:sz w:val="28"/>
        </w:rPr>
      </w:pPr>
    </w:p>
    <w:p w14:paraId="2597B9B4" w14:textId="77777777" w:rsidR="005152C5" w:rsidRDefault="005152C5">
      <w:pPr>
        <w:rPr>
          <w:b/>
          <w:color w:val="48442A"/>
          <w:sz w:val="28"/>
        </w:rPr>
      </w:pPr>
    </w:p>
    <w:p w14:paraId="48BBE9A9" w14:textId="659F5181" w:rsidR="005152C5" w:rsidRDefault="00D46B54">
      <w:pPr>
        <w:pStyle w:val="Heading2"/>
      </w:pPr>
      <w:r>
        <w:t xml:space="preserve">HSE </w:t>
      </w:r>
      <w:r w:rsidR="007768D4">
        <w:t>Supervisor</w:t>
      </w:r>
    </w:p>
    <w:p w14:paraId="6BFFC5DE" w14:textId="77777777" w:rsidR="005152C5" w:rsidRDefault="005152C5"/>
    <w:p w14:paraId="4E56CECF" w14:textId="77777777" w:rsidR="005152C5" w:rsidRDefault="00D46B54">
      <w:pPr>
        <w:rPr>
          <w:b/>
          <w:color w:val="48442A"/>
          <w:sz w:val="28"/>
        </w:rPr>
      </w:pPr>
      <w:r>
        <w:rPr>
          <w:b/>
          <w:color w:val="48442A"/>
          <w:sz w:val="28"/>
        </w:rPr>
        <w:t>Email:</w:t>
      </w:r>
    </w:p>
    <w:p w14:paraId="7348AA19" w14:textId="411878CC" w:rsidR="005152C5" w:rsidRDefault="007768D4">
      <w:pPr>
        <w:rPr>
          <w:b/>
          <w:color w:val="48442A"/>
          <w:sz w:val="28"/>
        </w:rPr>
      </w:pPr>
      <w:hyperlink r:id="rId8" w:history="1">
        <w:r w:rsidRPr="00087A31">
          <w:rPr>
            <w:rStyle w:val="Hyperlink"/>
            <w:b/>
            <w:sz w:val="28"/>
          </w:rPr>
          <w:t>akhunzadailhaq670@gmail.com</w:t>
        </w:r>
      </w:hyperlink>
    </w:p>
    <w:p w14:paraId="45B26530" w14:textId="77777777" w:rsidR="005152C5" w:rsidRDefault="00D46B54">
      <w:pPr>
        <w:rPr>
          <w:b/>
          <w:color w:val="48442A"/>
          <w:sz w:val="28"/>
        </w:rPr>
      </w:pPr>
      <w:r>
        <w:rPr>
          <w:b/>
          <w:color w:val="48442A"/>
          <w:sz w:val="28"/>
        </w:rPr>
        <w:t>Contact Number:</w:t>
      </w:r>
    </w:p>
    <w:p w14:paraId="67E0AFB0" w14:textId="77777777" w:rsidR="005152C5" w:rsidRDefault="00D46B54">
      <w:pPr>
        <w:rPr>
          <w:b/>
          <w:color w:val="48442A"/>
          <w:sz w:val="28"/>
        </w:rPr>
      </w:pPr>
      <w:r>
        <w:rPr>
          <w:b/>
          <w:color w:val="48442A"/>
          <w:sz w:val="28"/>
        </w:rPr>
        <w:t>(KSA) 00966561760336</w:t>
      </w:r>
    </w:p>
    <w:p w14:paraId="31C0D731" w14:textId="77777777" w:rsidR="005152C5" w:rsidRDefault="005152C5">
      <w:pPr>
        <w:rPr>
          <w:b/>
          <w:sz w:val="28"/>
        </w:rPr>
      </w:pPr>
    </w:p>
    <w:p w14:paraId="4E0C4DFD" w14:textId="77777777" w:rsidR="005152C5" w:rsidRDefault="005152C5">
      <w:pPr>
        <w:rPr>
          <w:b/>
          <w:sz w:val="28"/>
        </w:rPr>
      </w:pPr>
    </w:p>
    <w:p w14:paraId="4918BEEC" w14:textId="77777777" w:rsidR="005152C5" w:rsidRDefault="00D46B54">
      <w:pPr>
        <w:rPr>
          <w:b/>
          <w:color w:val="48442A"/>
          <w:sz w:val="28"/>
        </w:rPr>
      </w:pPr>
      <w:r>
        <w:rPr>
          <w:b/>
          <w:color w:val="48442A"/>
          <w:sz w:val="28"/>
        </w:rPr>
        <w:br w:type="page"/>
      </w:r>
    </w:p>
    <w:p w14:paraId="55613FAC" w14:textId="08DEEF8F" w:rsidR="005152C5" w:rsidRPr="00092D27" w:rsidRDefault="00092D27">
      <w:pPr>
        <w:pStyle w:val="Heading2"/>
        <w:rPr>
          <w:sz w:val="36"/>
          <w:szCs w:val="36"/>
        </w:rPr>
      </w:pPr>
      <w:r w:rsidRPr="00092D27">
        <w:rPr>
          <w:sz w:val="36"/>
          <w:szCs w:val="36"/>
        </w:rPr>
        <w:lastRenderedPageBreak/>
        <w:t xml:space="preserve">AKHUNZADA </w:t>
      </w:r>
      <w:r w:rsidR="00D46B54" w:rsidRPr="00092D27">
        <w:rPr>
          <w:sz w:val="36"/>
          <w:szCs w:val="36"/>
        </w:rPr>
        <w:t>ILHAQ UR RAHMAN</w:t>
      </w:r>
    </w:p>
    <w:p w14:paraId="0ED47E75" w14:textId="15B82DF2" w:rsidR="005152C5" w:rsidRPr="00092D27" w:rsidRDefault="00D46B54">
      <w:pPr>
        <w:pStyle w:val="Title"/>
        <w:rPr>
          <w:rFonts w:ascii="AndroidClock" w:eastAsia="Cambria" w:hAnsi="AndroidClock" w:cs="Cambria"/>
          <w:b/>
          <w:bCs/>
          <w:sz w:val="30"/>
          <w:szCs w:val="30"/>
        </w:rPr>
      </w:pPr>
      <w:r w:rsidRPr="00092D27">
        <w:rPr>
          <w:rFonts w:ascii="AndroidClock" w:eastAsia="Cambria" w:hAnsi="AndroidClock" w:cs="Cambria"/>
          <w:b/>
          <w:bCs/>
          <w:sz w:val="30"/>
          <w:szCs w:val="30"/>
        </w:rPr>
        <w:t xml:space="preserve">HSE </w:t>
      </w:r>
      <w:r w:rsidR="007768D4" w:rsidRPr="00092D27">
        <w:rPr>
          <w:rFonts w:ascii="AndroidClock" w:eastAsia="Cambria" w:hAnsi="AndroidClock" w:cs="Cambria"/>
          <w:b/>
          <w:bCs/>
          <w:sz w:val="30"/>
          <w:szCs w:val="30"/>
        </w:rPr>
        <w:t>SUPERVISOR</w:t>
      </w:r>
    </w:p>
    <w:p w14:paraId="0904013C" w14:textId="552A1E6B" w:rsidR="005152C5" w:rsidRDefault="00D46B54">
      <w:pPr>
        <w:pStyle w:val="NoSpacing1"/>
        <w:spacing w:line="276" w:lineRule="auto"/>
        <w:rPr>
          <w:rFonts w:ascii="Times New Roman" w:hAnsi="Times New Roman" w:cs="Times New Roman"/>
          <w:sz w:val="24"/>
          <w:szCs w:val="24"/>
        </w:rPr>
      </w:pPr>
      <w:r>
        <w:rPr>
          <w:rFonts w:ascii="Times New Roman" w:hAnsi="Times New Roman" w:cs="Times New Roman"/>
          <w:sz w:val="24"/>
          <w:szCs w:val="24"/>
        </w:rPr>
        <w:t xml:space="preserve">WhatsApp           </w:t>
      </w:r>
      <w:r w:rsidR="00C664CA">
        <w:rPr>
          <w:rFonts w:ascii="Times New Roman" w:hAnsi="Times New Roman" w:cs="Times New Roman"/>
          <w:sz w:val="24"/>
          <w:szCs w:val="24"/>
        </w:rPr>
        <w:t xml:space="preserve"> </w:t>
      </w:r>
      <w:r>
        <w:rPr>
          <w:rFonts w:ascii="Times New Roman" w:hAnsi="Times New Roman" w:cs="Times New Roman"/>
          <w:sz w:val="24"/>
          <w:szCs w:val="24"/>
        </w:rPr>
        <w:t>+966 561760336</w:t>
      </w:r>
    </w:p>
    <w:p w14:paraId="79B00D25" w14:textId="3379727E" w:rsidR="005152C5" w:rsidRDefault="00D46B54">
      <w:pPr>
        <w:pStyle w:val="NoSpacing1"/>
        <w:spacing w:line="276" w:lineRule="auto"/>
        <w:rPr>
          <w:rFonts w:ascii="Times New Roman" w:hAnsi="Times New Roman" w:cs="Times New Roman"/>
          <w:sz w:val="24"/>
          <w:szCs w:val="24"/>
        </w:rPr>
      </w:pPr>
      <w:r>
        <w:rPr>
          <w:rFonts w:ascii="Times New Roman" w:hAnsi="Times New Roman" w:cs="Times New Roman"/>
          <w:sz w:val="24"/>
          <w:szCs w:val="24"/>
        </w:rPr>
        <w:t xml:space="preserve">Iqama                  </w:t>
      </w:r>
      <w:r w:rsidR="00C664CA">
        <w:rPr>
          <w:rFonts w:ascii="Times New Roman" w:hAnsi="Times New Roman" w:cs="Times New Roman"/>
          <w:sz w:val="24"/>
          <w:szCs w:val="24"/>
        </w:rPr>
        <w:t xml:space="preserve"> </w:t>
      </w:r>
      <w:r>
        <w:rPr>
          <w:rFonts w:ascii="Times New Roman" w:hAnsi="Times New Roman" w:cs="Times New Roman"/>
          <w:sz w:val="24"/>
          <w:szCs w:val="24"/>
        </w:rPr>
        <w:t xml:space="preserve"> (Transferable)</w:t>
      </w:r>
      <w:r w:rsidR="00191380">
        <w:rPr>
          <w:rFonts w:ascii="Times New Roman" w:hAnsi="Times New Roman" w:cs="Times New Roman"/>
          <w:sz w:val="24"/>
          <w:szCs w:val="24"/>
        </w:rPr>
        <w:t xml:space="preserve"> </w:t>
      </w:r>
    </w:p>
    <w:p w14:paraId="71F5470A" w14:textId="389E7EF6" w:rsidR="005152C5" w:rsidRDefault="00D46B54">
      <w:pPr>
        <w:pStyle w:val="NoSpacing1"/>
        <w:spacing w:line="276" w:lineRule="auto"/>
        <w:rPr>
          <w:rFonts w:ascii="Times New Roman" w:hAnsi="Times New Roman" w:cs="Times New Roman"/>
          <w:sz w:val="24"/>
          <w:szCs w:val="24"/>
        </w:rPr>
      </w:pPr>
      <w:r>
        <w:rPr>
          <w:rFonts w:ascii="Times New Roman" w:hAnsi="Times New Roman" w:cs="Times New Roman"/>
          <w:sz w:val="24"/>
          <w:szCs w:val="24"/>
        </w:rPr>
        <w:t xml:space="preserve">Driving License </w:t>
      </w:r>
      <w:r w:rsidR="00C664CA">
        <w:rPr>
          <w:rFonts w:ascii="Times New Roman" w:hAnsi="Times New Roman" w:cs="Times New Roman"/>
          <w:sz w:val="24"/>
          <w:szCs w:val="24"/>
        </w:rPr>
        <w:t xml:space="preserve"> </w:t>
      </w:r>
      <w:r>
        <w:rPr>
          <w:rFonts w:ascii="Times New Roman" w:hAnsi="Times New Roman" w:cs="Times New Roman"/>
          <w:sz w:val="24"/>
          <w:szCs w:val="24"/>
        </w:rPr>
        <w:t xml:space="preserve">  Valid (KSA)  </w:t>
      </w:r>
    </w:p>
    <w:p w14:paraId="69B33B8C" w14:textId="27B428FC" w:rsidR="005152C5" w:rsidRDefault="00D46B54">
      <w:pPr>
        <w:pStyle w:val="NoSpacing1"/>
        <w:spacing w:line="276" w:lineRule="auto"/>
        <w:rPr>
          <w:rFonts w:ascii="Times New Roman" w:hAnsi="Times New Roman" w:cs="Times New Roman"/>
          <w:b/>
          <w:bCs/>
          <w:sz w:val="24"/>
          <w:szCs w:val="24"/>
        </w:rPr>
      </w:pPr>
      <w:r>
        <w:rPr>
          <w:rFonts w:ascii="Times New Roman" w:hAnsi="Times New Roman" w:cs="Times New Roman"/>
          <w:sz w:val="24"/>
          <w:szCs w:val="24"/>
        </w:rPr>
        <w:t xml:space="preserve">Total Experience:  </w:t>
      </w:r>
      <w:r>
        <w:rPr>
          <w:rFonts w:ascii="Times New Roman" w:hAnsi="Times New Roman" w:cs="Times New Roman"/>
          <w:b/>
          <w:bCs/>
          <w:sz w:val="24"/>
          <w:szCs w:val="24"/>
        </w:rPr>
        <w:t>0</w:t>
      </w:r>
      <w:r w:rsidR="007768D4">
        <w:rPr>
          <w:rFonts w:ascii="Times New Roman" w:hAnsi="Times New Roman" w:cs="Times New Roman"/>
          <w:b/>
          <w:bCs/>
          <w:sz w:val="24"/>
          <w:szCs w:val="24"/>
        </w:rPr>
        <w:t>5</w:t>
      </w:r>
      <w:r>
        <w:rPr>
          <w:rFonts w:ascii="Times New Roman" w:hAnsi="Times New Roman" w:cs="Times New Roman"/>
          <w:b/>
          <w:bCs/>
          <w:sz w:val="24"/>
          <w:szCs w:val="24"/>
        </w:rPr>
        <w:t xml:space="preserve"> Years plus</w:t>
      </w:r>
    </w:p>
    <w:p w14:paraId="0197B28B" w14:textId="77777777" w:rsidR="00DF62A1" w:rsidRDefault="00DF62A1">
      <w:pPr>
        <w:pStyle w:val="NoSpacing1"/>
        <w:spacing w:line="276" w:lineRule="auto"/>
        <w:rPr>
          <w:rFonts w:ascii="Times New Roman" w:hAnsi="Times New Roman" w:cs="Times New Roman"/>
          <w:sz w:val="24"/>
          <w:szCs w:val="24"/>
        </w:rPr>
      </w:pPr>
    </w:p>
    <w:p w14:paraId="1C005FE0" w14:textId="77777777" w:rsidR="005152C5" w:rsidRDefault="00D46B54">
      <w:pPr>
        <w:pStyle w:val="NoSpacing1"/>
        <w:pBdr>
          <w:bottom w:val="single" w:sz="12" w:space="1" w:color="auto"/>
        </w:pBdr>
        <w:spacing w:line="276" w:lineRule="auto"/>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0" distR="0" simplePos="0" relativeHeight="251652608" behindDoc="0" locked="0" layoutInCell="1" allowOverlap="1" wp14:anchorId="413D31C7" wp14:editId="0A26E984">
                <wp:simplePos x="0" y="0"/>
                <wp:positionH relativeFrom="column">
                  <wp:posOffset>-81280</wp:posOffset>
                </wp:positionH>
                <wp:positionV relativeFrom="paragraph">
                  <wp:posOffset>97155</wp:posOffset>
                </wp:positionV>
                <wp:extent cx="6568440" cy="308610"/>
                <wp:effectExtent l="0" t="0" r="22860" b="15240"/>
                <wp:wrapNone/>
                <wp:docPr id="1" name="1028"/>
                <wp:cNvGraphicFramePr/>
                <a:graphic xmlns:a="http://schemas.openxmlformats.org/drawingml/2006/main">
                  <a:graphicData uri="http://schemas.microsoft.com/office/word/2010/wordprocessingShape">
                    <wps:wsp>
                      <wps:cNvSpPr/>
                      <wps:spPr>
                        <a:xfrm>
                          <a:off x="0" y="0"/>
                          <a:ext cx="6568440" cy="308610"/>
                        </a:xfrm>
                        <a:prstGeom prst="rect">
                          <a:avLst/>
                        </a:prstGeom>
                        <a:solidFill>
                          <a:schemeClr val="bg1">
                            <a:lumMod val="65000"/>
                          </a:schemeClr>
                        </a:solidFill>
                        <a:ln>
                          <a:headEnd type="none" w="med" len="med"/>
                          <a:tailEnd type="none" w="med" len="med"/>
                        </a:ln>
                      </wps:spPr>
                      <wps:style>
                        <a:lnRef idx="2">
                          <a:schemeClr val="accent5"/>
                        </a:lnRef>
                        <a:fillRef idx="1">
                          <a:schemeClr val="lt1"/>
                        </a:fillRef>
                        <a:effectRef idx="0">
                          <a:schemeClr val="accent5"/>
                        </a:effectRef>
                        <a:fontRef idx="minor">
                          <a:schemeClr val="dk1"/>
                        </a:fontRef>
                      </wps:style>
                      <wps:txbx>
                        <w:txbxContent>
                          <w:p w14:paraId="6E27114A" w14:textId="77777777" w:rsidR="005152C5" w:rsidRDefault="00D46B54">
                            <w:pPr>
                              <w:rPr>
                                <w:rFonts w:ascii="Times New Roman" w:hAnsi="Times New Roman" w:cs="Times New Roman"/>
                                <w:b/>
                                <w:bCs/>
                                <w:sz w:val="24"/>
                                <w:szCs w:val="24"/>
                              </w:rPr>
                            </w:pPr>
                            <w:r>
                              <w:rPr>
                                <w:rFonts w:ascii="Times New Roman" w:hAnsi="Times New Roman" w:cs="Times New Roman"/>
                                <w:b/>
                                <w:bCs/>
                                <w:sz w:val="24"/>
                                <w:szCs w:val="24"/>
                              </w:rPr>
                              <w:t>PROFILE SUMMARY</w:t>
                            </w:r>
                          </w:p>
                        </w:txbxContent>
                      </wps:txbx>
                      <wps:bodyPr upright="1"/>
                    </wps:wsp>
                  </a:graphicData>
                </a:graphic>
              </wp:anchor>
            </w:drawing>
          </mc:Choice>
          <mc:Fallback>
            <w:pict>
              <v:rect w14:anchorId="413D31C7" id="1028" o:spid="_x0000_s1026" style="position:absolute;margin-left:-6.4pt;margin-top:7.65pt;width:517.2pt;height:24.3pt;z-index:251652608;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" fillcolor="#a5a5a5 [2092]" strokecolor="#4bacc6 [3208]" strokeweight="2pt">
                <v:textbox>
                  <w:txbxContent>
                    <w:p w14:paraId="6E27114A" w14:textId="77777777" w:rsidR="005152C5" w:rsidRDefault="00D46B54">
                      <w:pPr>
                        <w:rPr>
                          <w:rFonts w:ascii="Times New Roman" w:hAnsi="Times New Roman" w:cs="Times New Roman"/>
                          <w:b/>
                          <w:bCs/>
                          <w:sz w:val="24"/>
                          <w:szCs w:val="24"/>
                        </w:rPr>
                      </w:pPr>
                      <w:r>
                        <w:rPr>
                          <w:rFonts w:ascii="Times New Roman" w:hAnsi="Times New Roman" w:cs="Times New Roman"/>
                          <w:b/>
                          <w:bCs/>
                          <w:sz w:val="24"/>
                          <w:szCs w:val="24"/>
                        </w:rPr>
                        <w:t>PROFILE SUMMARY</w:t>
                      </w:r>
                    </w:p>
                  </w:txbxContent>
                </v:textbox>
              </v:rect>
            </w:pict>
          </mc:Fallback>
        </mc:AlternateContent>
      </w:r>
    </w:p>
    <w:p w14:paraId="556ACB12" w14:textId="77777777" w:rsidR="005152C5" w:rsidRDefault="005152C5">
      <w:pPr>
        <w:pStyle w:val="NoSpacing1"/>
        <w:spacing w:line="360" w:lineRule="auto"/>
        <w:rPr>
          <w:rFonts w:ascii="Times New Roman" w:hAnsi="Times New Roman" w:cs="Times New Roman"/>
          <w:b/>
          <w:bCs/>
          <w:sz w:val="24"/>
          <w:szCs w:val="24"/>
        </w:rPr>
      </w:pPr>
    </w:p>
    <w:p w14:paraId="7CFD624E" w14:textId="32852D23" w:rsidR="005152C5" w:rsidRDefault="00D46B54">
      <w:pPr>
        <w:pStyle w:val="NoSpacing1"/>
        <w:spacing w:line="276" w:lineRule="auto"/>
        <w:rPr>
          <w:rFonts w:ascii="Times New Roman" w:hAnsi="Times New Roman" w:cs="Times New Roman"/>
          <w:sz w:val="24"/>
          <w:szCs w:val="24"/>
        </w:rPr>
      </w:pPr>
      <w:r>
        <w:rPr>
          <w:rFonts w:ascii="Times New Roman" w:hAnsi="Times New Roman" w:cs="Times New Roman"/>
          <w:sz w:val="24"/>
          <w:szCs w:val="24"/>
        </w:rPr>
        <w:t xml:space="preserve">HSE Professional poised to leverage over </w:t>
      </w:r>
      <w:r w:rsidR="007768D4">
        <w:rPr>
          <w:rFonts w:ascii="Times New Roman" w:hAnsi="Times New Roman" w:cs="Times New Roman"/>
          <w:sz w:val="24"/>
          <w:szCs w:val="24"/>
        </w:rPr>
        <w:t>5+</w:t>
      </w:r>
      <w:r>
        <w:rPr>
          <w:rFonts w:ascii="Times New Roman" w:hAnsi="Times New Roman" w:cs="Times New Roman"/>
          <w:sz w:val="24"/>
          <w:szCs w:val="24"/>
        </w:rPr>
        <w:t xml:space="preserve"> years of rich experience in IMS Implementation, QHSE system development, seeking to enhance organization resilience towards personal safety and overall organizational performance.</w:t>
      </w:r>
    </w:p>
    <w:p w14:paraId="1FB13257" w14:textId="77777777" w:rsidR="005152C5" w:rsidRDefault="005152C5">
      <w:pPr>
        <w:pStyle w:val="NoSpacing1"/>
        <w:spacing w:line="276" w:lineRule="auto"/>
        <w:rPr>
          <w:rFonts w:ascii="Times New Roman" w:hAnsi="Times New Roman" w:cs="Times New Roman"/>
          <w:sz w:val="24"/>
          <w:szCs w:val="24"/>
        </w:rPr>
      </w:pPr>
    </w:p>
    <w:p w14:paraId="6BE4EB93" w14:textId="77777777" w:rsidR="005152C5" w:rsidRDefault="00D46B54">
      <w:pPr>
        <w:pStyle w:val="NoSpacing1"/>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0" distR="0" simplePos="0" relativeHeight="251653632" behindDoc="0" locked="0" layoutInCell="1" allowOverlap="1" wp14:anchorId="422AF7DB" wp14:editId="7353F826">
                <wp:simplePos x="0" y="0"/>
                <wp:positionH relativeFrom="column">
                  <wp:posOffset>-73660</wp:posOffset>
                </wp:positionH>
                <wp:positionV relativeFrom="paragraph">
                  <wp:posOffset>31750</wp:posOffset>
                </wp:positionV>
                <wp:extent cx="6568440" cy="308610"/>
                <wp:effectExtent l="0" t="0" r="22860" b="15240"/>
                <wp:wrapNone/>
                <wp:docPr id="3" name="1029"/>
                <wp:cNvGraphicFramePr/>
                <a:graphic xmlns:a="http://schemas.openxmlformats.org/drawingml/2006/main">
                  <a:graphicData uri="http://schemas.microsoft.com/office/word/2010/wordprocessingShape">
                    <wps:wsp>
                      <wps:cNvSpPr/>
                      <wps:spPr>
                        <a:xfrm>
                          <a:off x="0" y="0"/>
                          <a:ext cx="6568440" cy="308610"/>
                        </a:xfrm>
                        <a:prstGeom prst="rect">
                          <a:avLst/>
                        </a:prstGeom>
                        <a:solidFill>
                          <a:schemeClr val="bg1">
                            <a:lumMod val="65000"/>
                          </a:schemeClr>
                        </a:solidFill>
                        <a:ln>
                          <a:headEnd type="none" w="med" len="med"/>
                          <a:tailEnd type="none" w="med" len="med"/>
                        </a:ln>
                      </wps:spPr>
                      <wps:style>
                        <a:lnRef idx="2">
                          <a:schemeClr val="accent5"/>
                        </a:lnRef>
                        <a:fillRef idx="1">
                          <a:schemeClr val="lt1"/>
                        </a:fillRef>
                        <a:effectRef idx="0">
                          <a:schemeClr val="accent5"/>
                        </a:effectRef>
                        <a:fontRef idx="minor">
                          <a:schemeClr val="dk1"/>
                        </a:fontRef>
                      </wps:style>
                      <wps:txbx>
                        <w:txbxContent>
                          <w:p w14:paraId="08E41835" w14:textId="77777777" w:rsidR="005152C5" w:rsidRDefault="00D46B54">
                            <w:pPr>
                              <w:rPr>
                                <w:rFonts w:ascii="Times New Roman" w:hAnsi="Times New Roman" w:cs="Times New Roman"/>
                                <w:b/>
                                <w:bCs/>
                                <w:sz w:val="24"/>
                                <w:szCs w:val="24"/>
                              </w:rPr>
                            </w:pPr>
                            <w:r>
                              <w:rPr>
                                <w:rFonts w:ascii="Times New Roman" w:hAnsi="Times New Roman" w:cs="Times New Roman"/>
                                <w:b/>
                                <w:bCs/>
                                <w:sz w:val="24"/>
                                <w:szCs w:val="24"/>
                              </w:rPr>
                              <w:t>CAREER OBJECTIVES</w:t>
                            </w:r>
                          </w:p>
                        </w:txbxContent>
                      </wps:txbx>
                      <wps:bodyPr upright="1"/>
                    </wps:wsp>
                  </a:graphicData>
                </a:graphic>
              </wp:anchor>
            </w:drawing>
          </mc:Choice>
          <mc:Fallback>
            <w:pict>
              <v:rect w14:anchorId="422AF7DB" id="1029" o:spid="_x0000_s1027" style="position:absolute;margin-left:-5.8pt;margin-top:2.5pt;width:517.2pt;height:24.3pt;z-index:251653632;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" fillcolor="#a5a5a5 [2092]" strokecolor="#4bacc6 [3208]" strokeweight="2pt">
                <v:textbox>
                  <w:txbxContent>
                    <w:p w14:paraId="08E41835" w14:textId="77777777" w:rsidR="005152C5" w:rsidRDefault="00D46B54">
                      <w:pPr>
                        <w:rPr>
                          <w:rFonts w:ascii="Times New Roman" w:hAnsi="Times New Roman" w:cs="Times New Roman"/>
                          <w:b/>
                          <w:bCs/>
                          <w:sz w:val="24"/>
                          <w:szCs w:val="24"/>
                        </w:rPr>
                      </w:pPr>
                      <w:r>
                        <w:rPr>
                          <w:rFonts w:ascii="Times New Roman" w:hAnsi="Times New Roman" w:cs="Times New Roman"/>
                          <w:b/>
                          <w:bCs/>
                          <w:sz w:val="24"/>
                          <w:szCs w:val="24"/>
                        </w:rPr>
                        <w:t>CAREER OBJECTIVES</w:t>
                      </w:r>
                    </w:p>
                  </w:txbxContent>
                </v:textbox>
              </v:rect>
            </w:pict>
          </mc:Fallback>
        </mc:AlternateContent>
      </w:r>
    </w:p>
    <w:p w14:paraId="482E5A8B" w14:textId="77777777" w:rsidR="005152C5" w:rsidRDefault="005152C5">
      <w:pPr>
        <w:pStyle w:val="NoSpacing1"/>
        <w:spacing w:line="360" w:lineRule="auto"/>
        <w:rPr>
          <w:rFonts w:ascii="Times New Roman" w:hAnsi="Times New Roman" w:cs="Times New Roman"/>
          <w:b/>
          <w:bCs/>
          <w:sz w:val="24"/>
          <w:szCs w:val="24"/>
        </w:rPr>
      </w:pPr>
    </w:p>
    <w:p w14:paraId="35544EF4" w14:textId="77777777" w:rsidR="005152C5" w:rsidRDefault="00D46B54">
      <w:pPr>
        <w:pStyle w:val="NoSpacing1"/>
        <w:jc w:val="both"/>
        <w:rPr>
          <w:rFonts w:ascii="Times New Roman" w:hAnsi="Times New Roman" w:cs="Times New Roman"/>
          <w:sz w:val="24"/>
          <w:szCs w:val="24"/>
        </w:rPr>
      </w:pPr>
      <w:r>
        <w:rPr>
          <w:rFonts w:ascii="Times New Roman" w:hAnsi="Times New Roman" w:cs="Times New Roman"/>
          <w:sz w:val="24"/>
          <w:szCs w:val="24"/>
        </w:rPr>
        <w:t>I believe in honesty, simplicity, professionalism, teamwork, commitment and always striving for improvement. I am seeking a suitable career: to work in a challenging environment where I can utilize my working knowledge, skills and experience, while simultaneously providing further professional growth, with excellent interpersonal and communication skills, and ability to establish healthy relationship with all levels of management, to provide a better Healthy, Safe and Green environment to all levels of work force, Plant and Environment.</w:t>
      </w:r>
    </w:p>
    <w:p w14:paraId="7E65B2EA" w14:textId="77777777" w:rsidR="005152C5" w:rsidRDefault="00D46B54">
      <w:pPr>
        <w:pStyle w:val="NoSpacing1"/>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0" distR="0" simplePos="0" relativeHeight="251654656" behindDoc="0" locked="0" layoutInCell="1" allowOverlap="1" wp14:anchorId="34F30256" wp14:editId="0393886F">
                <wp:simplePos x="0" y="0"/>
                <wp:positionH relativeFrom="column">
                  <wp:posOffset>-58420</wp:posOffset>
                </wp:positionH>
                <wp:positionV relativeFrom="paragraph">
                  <wp:posOffset>158750</wp:posOffset>
                </wp:positionV>
                <wp:extent cx="6568440" cy="308610"/>
                <wp:effectExtent l="0" t="0" r="22860" b="15240"/>
                <wp:wrapNone/>
                <wp:docPr id="4" name="1030"/>
                <wp:cNvGraphicFramePr/>
                <a:graphic xmlns:a="http://schemas.openxmlformats.org/drawingml/2006/main">
                  <a:graphicData uri="http://schemas.microsoft.com/office/word/2010/wordprocessingShape">
                    <wps:wsp>
                      <wps:cNvSpPr/>
                      <wps:spPr>
                        <a:xfrm>
                          <a:off x="0" y="0"/>
                          <a:ext cx="6568440" cy="308610"/>
                        </a:xfrm>
                        <a:prstGeom prst="rect">
                          <a:avLst/>
                        </a:prstGeom>
                        <a:solidFill>
                          <a:schemeClr val="bg1">
                            <a:lumMod val="65000"/>
                          </a:schemeClr>
                        </a:solidFill>
                        <a:ln>
                          <a:headEnd type="none" w="med" len="med"/>
                          <a:tailEnd type="none" w="med" len="med"/>
                        </a:ln>
                      </wps:spPr>
                      <wps:style>
                        <a:lnRef idx="2">
                          <a:schemeClr val="accent5"/>
                        </a:lnRef>
                        <a:fillRef idx="1">
                          <a:schemeClr val="lt1"/>
                        </a:fillRef>
                        <a:effectRef idx="0">
                          <a:schemeClr val="accent5"/>
                        </a:effectRef>
                        <a:fontRef idx="minor">
                          <a:schemeClr val="dk1"/>
                        </a:fontRef>
                      </wps:style>
                      <wps:txbx>
                        <w:txbxContent>
                          <w:p w14:paraId="4DEE5FA7" w14:textId="77777777" w:rsidR="005152C5" w:rsidRDefault="00D46B54">
                            <w:pPr>
                              <w:rPr>
                                <w:rFonts w:ascii="Times New Roman" w:hAnsi="Times New Roman" w:cs="Times New Roman"/>
                                <w:b/>
                                <w:bCs/>
                                <w:sz w:val="24"/>
                                <w:szCs w:val="24"/>
                              </w:rPr>
                            </w:pPr>
                            <w:r>
                              <w:rPr>
                                <w:rFonts w:ascii="Times New Roman" w:hAnsi="Times New Roman" w:cs="Times New Roman"/>
                                <w:b/>
                                <w:bCs/>
                                <w:sz w:val="24"/>
                                <w:szCs w:val="24"/>
                              </w:rPr>
                              <w:t>EXPERIENCE</w:t>
                            </w:r>
                          </w:p>
                        </w:txbxContent>
                      </wps:txbx>
                      <wps:bodyPr upright="1"/>
                    </wps:wsp>
                  </a:graphicData>
                </a:graphic>
              </wp:anchor>
            </w:drawing>
          </mc:Choice>
          <mc:Fallback>
            <w:pict>
              <v:rect w14:anchorId="34F30256" id="1030" o:spid="_x0000_s1028" style="position:absolute;margin-left:-4.6pt;margin-top:12.5pt;width:517.2pt;height:24.3pt;z-index:251654656;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" fillcolor="#a5a5a5 [2092]" strokecolor="#4bacc6 [3208]" strokeweight="2pt">
                <v:textbox>
                  <w:txbxContent>
                    <w:p w14:paraId="4DEE5FA7" w14:textId="77777777" w:rsidR="005152C5" w:rsidRDefault="00D46B54">
                      <w:pPr>
                        <w:rPr>
                          <w:rFonts w:ascii="Times New Roman" w:hAnsi="Times New Roman" w:cs="Times New Roman"/>
                          <w:b/>
                          <w:bCs/>
                          <w:sz w:val="24"/>
                          <w:szCs w:val="24"/>
                        </w:rPr>
                      </w:pPr>
                      <w:r>
                        <w:rPr>
                          <w:rFonts w:ascii="Times New Roman" w:hAnsi="Times New Roman" w:cs="Times New Roman"/>
                          <w:b/>
                          <w:bCs/>
                          <w:sz w:val="24"/>
                          <w:szCs w:val="24"/>
                        </w:rPr>
                        <w:t>EXPERIENCE</w:t>
                      </w:r>
                    </w:p>
                  </w:txbxContent>
                </v:textbox>
              </v:rect>
            </w:pict>
          </mc:Fallback>
        </mc:AlternateContent>
      </w:r>
    </w:p>
    <w:p w14:paraId="1E8DB7C4" w14:textId="77777777" w:rsidR="005152C5" w:rsidRDefault="005152C5">
      <w:pPr>
        <w:pStyle w:val="NoSpacing1"/>
        <w:rPr>
          <w:rFonts w:ascii="Times New Roman" w:hAnsi="Times New Roman" w:cs="Times New Roman"/>
          <w:sz w:val="24"/>
          <w:szCs w:val="24"/>
        </w:rPr>
      </w:pPr>
    </w:p>
    <w:p w14:paraId="3DCF9E50" w14:textId="77777777" w:rsidR="005152C5" w:rsidRDefault="005152C5">
      <w:pPr>
        <w:pStyle w:val="NoSpacing1"/>
        <w:rPr>
          <w:rFonts w:ascii="Times New Roman" w:hAnsi="Times New Roman" w:cs="Times New Roman"/>
          <w:b/>
          <w:bCs/>
          <w:sz w:val="24"/>
          <w:szCs w:val="24"/>
        </w:rPr>
      </w:pPr>
    </w:p>
    <w:p w14:paraId="60F9412C" w14:textId="1C5FEEE2" w:rsidR="005152C5" w:rsidRDefault="00D46B54" w:rsidP="00404E72">
      <w:pPr>
        <w:pStyle w:val="NoSpacing1"/>
        <w:rPr>
          <w:rFonts w:ascii="Times New Roman" w:hAnsi="Times New Roman" w:cs="Times New Roman"/>
          <w:sz w:val="24"/>
          <w:szCs w:val="24"/>
        </w:rPr>
      </w:pPr>
      <w:r>
        <w:rPr>
          <w:rFonts w:ascii="Times New Roman" w:hAnsi="Times New Roman" w:cs="Times New Roman"/>
          <w:sz w:val="24"/>
          <w:szCs w:val="24"/>
        </w:rPr>
        <w:t>Company Name</w:t>
      </w:r>
      <w:r>
        <w:rPr>
          <w:rFonts w:ascii="Times New Roman" w:hAnsi="Times New Roman" w:cs="Times New Roman"/>
          <w:sz w:val="24"/>
          <w:szCs w:val="24"/>
        </w:rPr>
        <w:tab/>
      </w:r>
      <w:r>
        <w:rPr>
          <w:rFonts w:ascii="Times New Roman" w:hAnsi="Times New Roman" w:cs="Times New Roman"/>
          <w:sz w:val="24"/>
          <w:szCs w:val="24"/>
        </w:rPr>
        <w:tab/>
      </w:r>
      <w:r w:rsidR="001C03EF">
        <w:rPr>
          <w:rFonts w:ascii="Times New Roman" w:hAnsi="Times New Roman" w:cs="Times New Roman"/>
          <w:sz w:val="24"/>
          <w:szCs w:val="24"/>
        </w:rPr>
        <w:t xml:space="preserve">: </w:t>
      </w:r>
      <w:r w:rsidR="007768D4">
        <w:rPr>
          <w:rFonts w:ascii="Times New Roman" w:hAnsi="Times New Roman" w:cs="Times New Roman"/>
          <w:sz w:val="24"/>
          <w:szCs w:val="24"/>
        </w:rPr>
        <w:t>MBL (Modern Building Leaders)</w:t>
      </w:r>
    </w:p>
    <w:p w14:paraId="55461438" w14:textId="14C31DEE" w:rsidR="005152C5" w:rsidRDefault="00D46B54">
      <w:pPr>
        <w:pStyle w:val="NoSpacing1"/>
        <w:rPr>
          <w:rFonts w:ascii="Times New Roman" w:hAnsi="Times New Roman" w:cs="Times New Roman"/>
          <w:sz w:val="24"/>
          <w:szCs w:val="24"/>
        </w:rPr>
      </w:pPr>
      <w:r>
        <w:rPr>
          <w:rFonts w:ascii="Times New Roman" w:hAnsi="Times New Roman" w:cs="Times New Roman"/>
          <w:sz w:val="24"/>
          <w:szCs w:val="24"/>
        </w:rPr>
        <w:t>Position</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HSE </w:t>
      </w:r>
      <w:r w:rsidR="007768D4">
        <w:rPr>
          <w:rFonts w:ascii="Times New Roman" w:hAnsi="Times New Roman" w:cs="Times New Roman"/>
          <w:sz w:val="24"/>
          <w:szCs w:val="24"/>
        </w:rPr>
        <w:t>Supervisor</w:t>
      </w:r>
    </w:p>
    <w:p w14:paraId="7C827D02" w14:textId="664B0709" w:rsidR="005152C5" w:rsidRDefault="00301773">
      <w:pPr>
        <w:pStyle w:val="NoSpacing1"/>
        <w:rPr>
          <w:rFonts w:ascii="Times New Roman" w:hAnsi="Times New Roman" w:cs="Times New Roman"/>
          <w:sz w:val="24"/>
          <w:szCs w:val="24"/>
        </w:rPr>
      </w:pPr>
      <w:r>
        <w:rPr>
          <w:rFonts w:ascii="Times New Roman" w:hAnsi="Times New Roman" w:cs="Times New Roman"/>
          <w:sz w:val="24"/>
          <w:szCs w:val="24"/>
        </w:rPr>
        <w:t>Client</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w:t>
      </w:r>
      <w:r w:rsidR="007768D4">
        <w:rPr>
          <w:rFonts w:ascii="Times New Roman" w:hAnsi="Times New Roman" w:cs="Times New Roman"/>
          <w:sz w:val="24"/>
          <w:szCs w:val="24"/>
        </w:rPr>
        <w:t>WSP</w:t>
      </w:r>
    </w:p>
    <w:p w14:paraId="3502BFAC" w14:textId="172AAE01" w:rsidR="005152C5" w:rsidRDefault="00D46B54" w:rsidP="00301773">
      <w:pPr>
        <w:pStyle w:val="NoSpacing1"/>
        <w:rPr>
          <w:rFonts w:ascii="Times New Roman" w:hAnsi="Times New Roman" w:cs="Times New Roman"/>
          <w:sz w:val="24"/>
          <w:szCs w:val="24"/>
        </w:rPr>
      </w:pPr>
      <w:r>
        <w:rPr>
          <w:rFonts w:ascii="Times New Roman" w:hAnsi="Times New Roman" w:cs="Times New Roman"/>
          <w:sz w:val="24"/>
          <w:szCs w:val="24"/>
        </w:rPr>
        <w:t>Project</w:t>
      </w:r>
      <w:r>
        <w:rPr>
          <w:rFonts w:ascii="Times New Roman" w:hAnsi="Times New Roman" w:cs="Times New Roman"/>
          <w:sz w:val="24"/>
          <w:szCs w:val="24"/>
        </w:rPr>
        <w:tab/>
      </w:r>
      <w:r>
        <w:rPr>
          <w:rFonts w:ascii="Times New Roman" w:hAnsi="Times New Roman" w:cs="Times New Roman"/>
          <w:sz w:val="24"/>
          <w:szCs w:val="24"/>
        </w:rPr>
        <w:tab/>
        <w:t xml:space="preserve">                        : </w:t>
      </w:r>
      <w:r w:rsidR="007768D4">
        <w:rPr>
          <w:rFonts w:ascii="Times New Roman" w:hAnsi="Times New Roman" w:cs="Times New Roman"/>
          <w:sz w:val="24"/>
          <w:szCs w:val="24"/>
        </w:rPr>
        <w:t>KSP (King Salman Park)</w:t>
      </w:r>
    </w:p>
    <w:p w14:paraId="457FEC65" w14:textId="5EEEFB48" w:rsidR="005152C5" w:rsidRDefault="00D46B54">
      <w:pPr>
        <w:pStyle w:val="NoSpacing1"/>
        <w:rPr>
          <w:rFonts w:ascii="Times New Roman" w:hAnsi="Times New Roman" w:cs="Times New Roman"/>
          <w:sz w:val="24"/>
          <w:szCs w:val="24"/>
        </w:rPr>
      </w:pPr>
      <w:r>
        <w:rPr>
          <w:rFonts w:ascii="Times New Roman" w:hAnsi="Times New Roman" w:cs="Times New Roman"/>
          <w:sz w:val="24"/>
          <w:szCs w:val="24"/>
        </w:rPr>
        <w:t>Duration</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w:t>
      </w:r>
      <w:r w:rsidR="003D078C" w:rsidRPr="00031156">
        <w:rPr>
          <w:rFonts w:ascii="Times New Roman" w:hAnsi="Times New Roman" w:cs="Times New Roman"/>
          <w:b/>
          <w:bCs/>
          <w:sz w:val="24"/>
          <w:szCs w:val="24"/>
        </w:rPr>
        <w:t>Sep 202</w:t>
      </w:r>
      <w:r w:rsidR="007768D4" w:rsidRPr="00031156">
        <w:rPr>
          <w:rFonts w:ascii="Times New Roman" w:hAnsi="Times New Roman" w:cs="Times New Roman"/>
          <w:b/>
          <w:bCs/>
          <w:sz w:val="24"/>
          <w:szCs w:val="24"/>
        </w:rPr>
        <w:t>4</w:t>
      </w:r>
      <w:r w:rsidRPr="00031156">
        <w:rPr>
          <w:rFonts w:ascii="Times New Roman" w:hAnsi="Times New Roman" w:cs="Times New Roman"/>
          <w:b/>
          <w:bCs/>
          <w:sz w:val="24"/>
          <w:szCs w:val="24"/>
        </w:rPr>
        <w:t xml:space="preserve"> till to date</w:t>
      </w:r>
    </w:p>
    <w:p w14:paraId="579CC066" w14:textId="57790295" w:rsidR="005152C5" w:rsidRDefault="005152C5">
      <w:pPr>
        <w:pStyle w:val="NoSpacing1"/>
        <w:rPr>
          <w:rFonts w:ascii="Times New Roman" w:hAnsi="Times New Roman" w:cs="Times New Roman"/>
          <w:sz w:val="24"/>
          <w:szCs w:val="24"/>
        </w:rPr>
      </w:pPr>
    </w:p>
    <w:p w14:paraId="338DDD80" w14:textId="5864F335" w:rsidR="005152C5" w:rsidRDefault="00B14955">
      <w:pPr>
        <w:pStyle w:val="NoSpacing1"/>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0" distR="0" simplePos="0" relativeHeight="251655680" behindDoc="0" locked="0" layoutInCell="1" allowOverlap="1" wp14:anchorId="3A79E372" wp14:editId="63E25C02">
                <wp:simplePos x="0" y="0"/>
                <wp:positionH relativeFrom="column">
                  <wp:posOffset>-81280</wp:posOffset>
                </wp:positionH>
                <wp:positionV relativeFrom="paragraph">
                  <wp:posOffset>66648</wp:posOffset>
                </wp:positionV>
                <wp:extent cx="6568440" cy="308610"/>
                <wp:effectExtent l="0" t="0" r="22860" b="15240"/>
                <wp:wrapNone/>
                <wp:docPr id="5" name="1031"/>
                <wp:cNvGraphicFramePr/>
                <a:graphic xmlns:a="http://schemas.openxmlformats.org/drawingml/2006/main">
                  <a:graphicData uri="http://schemas.microsoft.com/office/word/2010/wordprocessingShape">
                    <wps:wsp>
                      <wps:cNvSpPr/>
                      <wps:spPr>
                        <a:xfrm>
                          <a:off x="0" y="0"/>
                          <a:ext cx="6568440" cy="308610"/>
                        </a:xfrm>
                        <a:prstGeom prst="rect">
                          <a:avLst/>
                        </a:prstGeom>
                        <a:solidFill>
                          <a:schemeClr val="bg1">
                            <a:lumMod val="65000"/>
                          </a:schemeClr>
                        </a:solidFill>
                        <a:ln>
                          <a:headEnd type="none" w="med" len="med"/>
                          <a:tailEnd type="none" w="med" len="med"/>
                        </a:ln>
                      </wps:spPr>
                      <wps:style>
                        <a:lnRef idx="2">
                          <a:schemeClr val="accent5"/>
                        </a:lnRef>
                        <a:fillRef idx="1">
                          <a:schemeClr val="lt1"/>
                        </a:fillRef>
                        <a:effectRef idx="0">
                          <a:schemeClr val="accent5"/>
                        </a:effectRef>
                        <a:fontRef idx="minor">
                          <a:schemeClr val="dk1"/>
                        </a:fontRef>
                      </wps:style>
                      <wps:txbx>
                        <w:txbxContent>
                          <w:p w14:paraId="25263BA0" w14:textId="77777777" w:rsidR="005152C5" w:rsidRDefault="00D46B54">
                            <w:pPr>
                              <w:rPr>
                                <w:rFonts w:ascii="Times New Roman" w:hAnsi="Times New Roman" w:cs="Times New Roman"/>
                                <w:b/>
                                <w:bCs/>
                              </w:rPr>
                            </w:pPr>
                            <w:r>
                              <w:rPr>
                                <w:rFonts w:ascii="Times New Roman" w:hAnsi="Times New Roman" w:cs="Times New Roman"/>
                                <w:b/>
                                <w:bCs/>
                              </w:rPr>
                              <w:t>PROJECTS COMPLETED</w:t>
                            </w:r>
                          </w:p>
                        </w:txbxContent>
                      </wps:txbx>
                      <wps:bodyPr upright="1"/>
                    </wps:wsp>
                  </a:graphicData>
                </a:graphic>
              </wp:anchor>
            </w:drawing>
          </mc:Choice>
          <mc:Fallback>
            <w:pict>
              <v:rect w14:anchorId="3A79E372" id="1031" o:spid="_x0000_s1029" style="position:absolute;margin-left:-6.4pt;margin-top:5.25pt;width:517.2pt;height:24.3pt;z-index:251655680;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" fillcolor="#a5a5a5 [2092]" strokecolor="#4bacc6 [3208]" strokeweight="2pt">
                <v:textbox>
                  <w:txbxContent>
                    <w:p w14:paraId="25263BA0" w14:textId="77777777" w:rsidR="005152C5" w:rsidRDefault="00D46B54">
                      <w:pPr>
                        <w:rPr>
                          <w:rFonts w:ascii="Times New Roman" w:hAnsi="Times New Roman" w:cs="Times New Roman"/>
                          <w:b/>
                          <w:bCs/>
                        </w:rPr>
                      </w:pPr>
                      <w:r>
                        <w:rPr>
                          <w:rFonts w:ascii="Times New Roman" w:hAnsi="Times New Roman" w:cs="Times New Roman"/>
                          <w:b/>
                          <w:bCs/>
                        </w:rPr>
                        <w:t>PROJECTS COMPLETED</w:t>
                      </w:r>
                    </w:p>
                  </w:txbxContent>
                </v:textbox>
              </v:rect>
            </w:pict>
          </mc:Fallback>
        </mc:AlternateContent>
      </w:r>
    </w:p>
    <w:p w14:paraId="6477462C" w14:textId="77777777" w:rsidR="005152C5" w:rsidRDefault="005152C5">
      <w:pPr>
        <w:pStyle w:val="NoSpacing1"/>
        <w:rPr>
          <w:rFonts w:ascii="Times New Roman" w:hAnsi="Times New Roman" w:cs="Times New Roman"/>
          <w:sz w:val="24"/>
          <w:szCs w:val="24"/>
        </w:rPr>
      </w:pPr>
    </w:p>
    <w:p w14:paraId="4ECBFB8C" w14:textId="77777777" w:rsidR="005152C5" w:rsidRDefault="005152C5">
      <w:pPr>
        <w:pStyle w:val="NoSpacing1"/>
        <w:rPr>
          <w:rFonts w:ascii="Times New Roman" w:hAnsi="Times New Roman" w:cs="Times New Roman"/>
          <w:b/>
          <w:bCs/>
          <w:sz w:val="24"/>
          <w:szCs w:val="24"/>
        </w:rPr>
      </w:pPr>
    </w:p>
    <w:tbl>
      <w:tblPr>
        <w:tblStyle w:val="TableGrid"/>
        <w:tblW w:w="10507" w:type="dxa"/>
        <w:tblLook w:val="04A0" w:firstRow="1" w:lastRow="0" w:firstColumn="1" w:lastColumn="0" w:noHBand="0" w:noVBand="1"/>
      </w:tblPr>
      <w:tblGrid>
        <w:gridCol w:w="803"/>
        <w:gridCol w:w="2888"/>
        <w:gridCol w:w="1704"/>
        <w:gridCol w:w="1704"/>
        <w:gridCol w:w="1704"/>
        <w:gridCol w:w="1704"/>
      </w:tblGrid>
      <w:tr w:rsidR="007768D4" w14:paraId="70D44A3E" w14:textId="77777777" w:rsidTr="00B14955">
        <w:tc>
          <w:tcPr>
            <w:tcW w:w="803" w:type="dxa"/>
            <w:shd w:val="clear" w:color="auto" w:fill="EEECE1" w:themeFill="background2"/>
          </w:tcPr>
          <w:p w14:paraId="53903EA3" w14:textId="12B4CC16" w:rsidR="007768D4" w:rsidRPr="00B14955" w:rsidRDefault="007768D4" w:rsidP="007768D4">
            <w:pPr>
              <w:pStyle w:val="NoSpacing1"/>
              <w:jc w:val="center"/>
              <w:rPr>
                <w:rFonts w:ascii="Times New Roman" w:hAnsi="Times New Roman" w:cs="Times New Roman"/>
                <w:b/>
                <w:bCs/>
                <w:sz w:val="28"/>
                <w:szCs w:val="28"/>
              </w:rPr>
            </w:pPr>
            <w:r w:rsidRPr="00B14955">
              <w:rPr>
                <w:rFonts w:ascii="Times New Roman" w:hAnsi="Times New Roman" w:cs="Times New Roman"/>
                <w:b/>
                <w:bCs/>
              </w:rPr>
              <w:t>S No</w:t>
            </w:r>
          </w:p>
        </w:tc>
        <w:tc>
          <w:tcPr>
            <w:tcW w:w="2888" w:type="dxa"/>
            <w:shd w:val="clear" w:color="auto" w:fill="EEECE1" w:themeFill="background2"/>
          </w:tcPr>
          <w:p w14:paraId="5FBFCCD4" w14:textId="526A2B3A" w:rsidR="007768D4" w:rsidRPr="00B14955" w:rsidRDefault="007768D4" w:rsidP="007768D4">
            <w:pPr>
              <w:pStyle w:val="NoSpacing1"/>
              <w:jc w:val="center"/>
              <w:rPr>
                <w:rFonts w:ascii="Times New Roman" w:hAnsi="Times New Roman" w:cs="Times New Roman"/>
                <w:b/>
                <w:bCs/>
                <w:sz w:val="24"/>
                <w:szCs w:val="24"/>
              </w:rPr>
            </w:pPr>
            <w:r w:rsidRPr="00B14955">
              <w:rPr>
                <w:rFonts w:ascii="Times New Roman" w:hAnsi="Times New Roman" w:cs="Times New Roman"/>
                <w:b/>
                <w:bCs/>
                <w:sz w:val="24"/>
                <w:szCs w:val="24"/>
              </w:rPr>
              <w:t>Company Name</w:t>
            </w:r>
          </w:p>
        </w:tc>
        <w:tc>
          <w:tcPr>
            <w:tcW w:w="1704" w:type="dxa"/>
            <w:shd w:val="clear" w:color="auto" w:fill="EEECE1" w:themeFill="background2"/>
          </w:tcPr>
          <w:p w14:paraId="5C21C425" w14:textId="243C1C93" w:rsidR="007768D4" w:rsidRPr="00B14955" w:rsidRDefault="007768D4" w:rsidP="007768D4">
            <w:pPr>
              <w:pStyle w:val="NoSpacing1"/>
              <w:jc w:val="center"/>
              <w:rPr>
                <w:rFonts w:ascii="Times New Roman" w:hAnsi="Times New Roman" w:cs="Times New Roman"/>
                <w:b/>
                <w:bCs/>
                <w:sz w:val="24"/>
                <w:szCs w:val="24"/>
              </w:rPr>
            </w:pPr>
            <w:r w:rsidRPr="00B14955">
              <w:rPr>
                <w:rFonts w:ascii="Times New Roman" w:hAnsi="Times New Roman" w:cs="Times New Roman"/>
                <w:b/>
                <w:bCs/>
                <w:sz w:val="24"/>
                <w:szCs w:val="24"/>
              </w:rPr>
              <w:t>Client</w:t>
            </w:r>
          </w:p>
        </w:tc>
        <w:tc>
          <w:tcPr>
            <w:tcW w:w="1704" w:type="dxa"/>
            <w:shd w:val="clear" w:color="auto" w:fill="EEECE1" w:themeFill="background2"/>
          </w:tcPr>
          <w:p w14:paraId="166EA532" w14:textId="7929E072" w:rsidR="007768D4" w:rsidRPr="00B14955" w:rsidRDefault="007768D4" w:rsidP="007768D4">
            <w:pPr>
              <w:pStyle w:val="NoSpacing1"/>
              <w:jc w:val="center"/>
              <w:rPr>
                <w:rFonts w:ascii="Times New Roman" w:hAnsi="Times New Roman" w:cs="Times New Roman"/>
                <w:b/>
                <w:bCs/>
                <w:sz w:val="24"/>
                <w:szCs w:val="24"/>
              </w:rPr>
            </w:pPr>
            <w:r w:rsidRPr="00B14955">
              <w:rPr>
                <w:rFonts w:ascii="Times New Roman" w:hAnsi="Times New Roman" w:cs="Times New Roman"/>
                <w:b/>
                <w:bCs/>
                <w:sz w:val="24"/>
                <w:szCs w:val="24"/>
              </w:rPr>
              <w:t>Project</w:t>
            </w:r>
          </w:p>
        </w:tc>
        <w:tc>
          <w:tcPr>
            <w:tcW w:w="1704" w:type="dxa"/>
            <w:shd w:val="clear" w:color="auto" w:fill="EEECE1" w:themeFill="background2"/>
          </w:tcPr>
          <w:p w14:paraId="2DC43C44" w14:textId="742DBCC6" w:rsidR="007768D4" w:rsidRPr="00B14955" w:rsidRDefault="007768D4" w:rsidP="007768D4">
            <w:pPr>
              <w:pStyle w:val="NoSpacing1"/>
              <w:jc w:val="center"/>
              <w:rPr>
                <w:rFonts w:ascii="Times New Roman" w:hAnsi="Times New Roman" w:cs="Times New Roman"/>
                <w:b/>
                <w:bCs/>
                <w:sz w:val="24"/>
                <w:szCs w:val="24"/>
              </w:rPr>
            </w:pPr>
            <w:r w:rsidRPr="00B14955">
              <w:rPr>
                <w:rFonts w:ascii="Times New Roman" w:hAnsi="Times New Roman" w:cs="Times New Roman"/>
                <w:b/>
                <w:bCs/>
                <w:sz w:val="24"/>
                <w:szCs w:val="24"/>
              </w:rPr>
              <w:t>Duration</w:t>
            </w:r>
          </w:p>
        </w:tc>
        <w:tc>
          <w:tcPr>
            <w:tcW w:w="1704" w:type="dxa"/>
            <w:shd w:val="clear" w:color="auto" w:fill="EEECE1" w:themeFill="background2"/>
          </w:tcPr>
          <w:p w14:paraId="5C48D305" w14:textId="31210462" w:rsidR="007768D4" w:rsidRPr="00B14955" w:rsidRDefault="007768D4" w:rsidP="007768D4">
            <w:pPr>
              <w:pStyle w:val="NoSpacing1"/>
              <w:jc w:val="center"/>
              <w:rPr>
                <w:rFonts w:ascii="Times New Roman" w:hAnsi="Times New Roman" w:cs="Times New Roman"/>
                <w:b/>
                <w:bCs/>
                <w:sz w:val="24"/>
                <w:szCs w:val="24"/>
              </w:rPr>
            </w:pPr>
            <w:r w:rsidRPr="00B14955">
              <w:rPr>
                <w:rFonts w:ascii="Times New Roman" w:hAnsi="Times New Roman" w:cs="Times New Roman"/>
                <w:b/>
                <w:bCs/>
                <w:sz w:val="24"/>
                <w:szCs w:val="24"/>
              </w:rPr>
              <w:t>Position</w:t>
            </w:r>
          </w:p>
        </w:tc>
      </w:tr>
      <w:tr w:rsidR="007768D4" w14:paraId="6FF04F28" w14:textId="77777777" w:rsidTr="00B14955">
        <w:tc>
          <w:tcPr>
            <w:tcW w:w="803" w:type="dxa"/>
            <w:shd w:val="clear" w:color="auto" w:fill="EEECE1" w:themeFill="background2"/>
          </w:tcPr>
          <w:p w14:paraId="1B312E27" w14:textId="16AC9988" w:rsidR="007768D4" w:rsidRPr="00B14955" w:rsidRDefault="007768D4" w:rsidP="007768D4">
            <w:pPr>
              <w:pStyle w:val="NoSpacing1"/>
              <w:jc w:val="center"/>
              <w:rPr>
                <w:rFonts w:ascii="Times New Roman" w:hAnsi="Times New Roman" w:cs="Times New Roman"/>
                <w:b/>
                <w:bCs/>
                <w:sz w:val="24"/>
                <w:szCs w:val="24"/>
              </w:rPr>
            </w:pPr>
            <w:r w:rsidRPr="00B14955">
              <w:rPr>
                <w:rFonts w:ascii="Times New Roman" w:hAnsi="Times New Roman" w:cs="Times New Roman"/>
                <w:b/>
                <w:bCs/>
                <w:sz w:val="24"/>
                <w:szCs w:val="24"/>
              </w:rPr>
              <w:t>1</w:t>
            </w:r>
          </w:p>
        </w:tc>
        <w:tc>
          <w:tcPr>
            <w:tcW w:w="2888" w:type="dxa"/>
            <w:shd w:val="clear" w:color="auto" w:fill="EEECE1" w:themeFill="background2"/>
          </w:tcPr>
          <w:p w14:paraId="48C44AEF" w14:textId="7A048D30" w:rsidR="007768D4" w:rsidRPr="007768D4" w:rsidRDefault="007768D4" w:rsidP="00B14955">
            <w:pPr>
              <w:pStyle w:val="NoSpacing1"/>
              <w:jc w:val="center"/>
              <w:rPr>
                <w:rFonts w:ascii="Times New Roman" w:hAnsi="Times New Roman" w:cs="Times New Roman"/>
                <w:sz w:val="24"/>
                <w:szCs w:val="24"/>
              </w:rPr>
            </w:pPr>
            <w:r>
              <w:rPr>
                <w:rFonts w:ascii="Times New Roman" w:hAnsi="Times New Roman" w:cs="Times New Roman"/>
                <w:sz w:val="24"/>
                <w:szCs w:val="24"/>
              </w:rPr>
              <w:t>MBL (</w:t>
            </w:r>
            <w:r w:rsidRPr="00B14955">
              <w:rPr>
                <w:rFonts w:ascii="Times New Roman" w:hAnsi="Times New Roman" w:cs="Times New Roman"/>
                <w:sz w:val="18"/>
                <w:szCs w:val="18"/>
              </w:rPr>
              <w:t>Modern Building Leaders</w:t>
            </w:r>
            <w:r>
              <w:rPr>
                <w:rFonts w:ascii="Times New Roman" w:hAnsi="Times New Roman" w:cs="Times New Roman"/>
                <w:sz w:val="24"/>
                <w:szCs w:val="24"/>
              </w:rPr>
              <w:t>)</w:t>
            </w:r>
          </w:p>
        </w:tc>
        <w:tc>
          <w:tcPr>
            <w:tcW w:w="1704" w:type="dxa"/>
            <w:shd w:val="clear" w:color="auto" w:fill="EEECE1" w:themeFill="background2"/>
          </w:tcPr>
          <w:p w14:paraId="2D7B9894" w14:textId="6DE97E2B" w:rsidR="007768D4" w:rsidRPr="007768D4" w:rsidRDefault="007768D4" w:rsidP="007768D4">
            <w:pPr>
              <w:pStyle w:val="NoSpacing1"/>
              <w:jc w:val="center"/>
              <w:rPr>
                <w:rFonts w:ascii="Times New Roman" w:hAnsi="Times New Roman" w:cs="Times New Roman"/>
                <w:sz w:val="24"/>
                <w:szCs w:val="24"/>
              </w:rPr>
            </w:pPr>
            <w:r>
              <w:rPr>
                <w:rFonts w:ascii="Times New Roman" w:hAnsi="Times New Roman" w:cs="Times New Roman"/>
                <w:sz w:val="24"/>
                <w:szCs w:val="24"/>
              </w:rPr>
              <w:t>DIYAR</w:t>
            </w:r>
          </w:p>
        </w:tc>
        <w:tc>
          <w:tcPr>
            <w:tcW w:w="1704" w:type="dxa"/>
            <w:shd w:val="clear" w:color="auto" w:fill="EEECE1" w:themeFill="background2"/>
          </w:tcPr>
          <w:p w14:paraId="799932DD" w14:textId="56CA576E" w:rsidR="007768D4" w:rsidRPr="007768D4" w:rsidRDefault="007768D4" w:rsidP="007768D4">
            <w:pPr>
              <w:pStyle w:val="NoSpacing1"/>
              <w:jc w:val="center"/>
              <w:rPr>
                <w:rFonts w:ascii="Times New Roman" w:hAnsi="Times New Roman" w:cs="Times New Roman"/>
                <w:sz w:val="24"/>
                <w:szCs w:val="24"/>
              </w:rPr>
            </w:pPr>
            <w:r>
              <w:rPr>
                <w:rFonts w:ascii="Times New Roman" w:hAnsi="Times New Roman" w:cs="Times New Roman"/>
                <w:sz w:val="24"/>
                <w:szCs w:val="24"/>
              </w:rPr>
              <w:t>ADF</w:t>
            </w:r>
          </w:p>
        </w:tc>
        <w:tc>
          <w:tcPr>
            <w:tcW w:w="1704" w:type="dxa"/>
            <w:shd w:val="clear" w:color="auto" w:fill="EEECE1" w:themeFill="background2"/>
          </w:tcPr>
          <w:p w14:paraId="3B22A1EB" w14:textId="42099902" w:rsidR="007768D4" w:rsidRDefault="007768D4" w:rsidP="007768D4">
            <w:pPr>
              <w:pStyle w:val="NoSpacing1"/>
              <w:jc w:val="center"/>
              <w:rPr>
                <w:rFonts w:ascii="Times New Roman" w:hAnsi="Times New Roman" w:cs="Times New Roman"/>
                <w:sz w:val="24"/>
                <w:szCs w:val="24"/>
              </w:rPr>
            </w:pPr>
            <w:r>
              <w:rPr>
                <w:rFonts w:ascii="Times New Roman" w:hAnsi="Times New Roman" w:cs="Times New Roman"/>
                <w:sz w:val="24"/>
                <w:szCs w:val="24"/>
              </w:rPr>
              <w:t>May-2024 to</w:t>
            </w:r>
          </w:p>
          <w:p w14:paraId="054144F8" w14:textId="2B04D60F" w:rsidR="007768D4" w:rsidRPr="007768D4" w:rsidRDefault="007768D4" w:rsidP="007768D4">
            <w:pPr>
              <w:pStyle w:val="NoSpacing1"/>
              <w:jc w:val="center"/>
              <w:rPr>
                <w:rFonts w:ascii="Times New Roman" w:hAnsi="Times New Roman" w:cs="Times New Roman"/>
                <w:sz w:val="24"/>
                <w:szCs w:val="24"/>
              </w:rPr>
            </w:pPr>
            <w:r>
              <w:rPr>
                <w:rFonts w:ascii="Times New Roman" w:hAnsi="Times New Roman" w:cs="Times New Roman"/>
                <w:sz w:val="24"/>
                <w:szCs w:val="24"/>
              </w:rPr>
              <w:t>August-2024</w:t>
            </w:r>
          </w:p>
        </w:tc>
        <w:tc>
          <w:tcPr>
            <w:tcW w:w="1704" w:type="dxa"/>
            <w:shd w:val="clear" w:color="auto" w:fill="EEECE1" w:themeFill="background2"/>
          </w:tcPr>
          <w:p w14:paraId="33FF9B29" w14:textId="14DA52F1" w:rsidR="007768D4" w:rsidRPr="007768D4" w:rsidRDefault="007768D4" w:rsidP="007768D4">
            <w:pPr>
              <w:pStyle w:val="NoSpacing1"/>
              <w:jc w:val="center"/>
              <w:rPr>
                <w:rFonts w:ascii="Times New Roman" w:hAnsi="Times New Roman" w:cs="Times New Roman"/>
                <w:sz w:val="24"/>
                <w:szCs w:val="24"/>
              </w:rPr>
            </w:pPr>
            <w:r>
              <w:rPr>
                <w:rFonts w:ascii="Times New Roman" w:hAnsi="Times New Roman" w:cs="Times New Roman"/>
                <w:sz w:val="24"/>
                <w:szCs w:val="24"/>
              </w:rPr>
              <w:t>HSE Supervisor</w:t>
            </w:r>
          </w:p>
        </w:tc>
      </w:tr>
      <w:tr w:rsidR="007768D4" w14:paraId="0F20D1D9" w14:textId="77777777" w:rsidTr="00B14955">
        <w:tc>
          <w:tcPr>
            <w:tcW w:w="803" w:type="dxa"/>
            <w:shd w:val="clear" w:color="auto" w:fill="EEECE1" w:themeFill="background2"/>
          </w:tcPr>
          <w:p w14:paraId="71199482" w14:textId="768AAFCC" w:rsidR="007768D4" w:rsidRPr="00B14955" w:rsidRDefault="007768D4" w:rsidP="007768D4">
            <w:pPr>
              <w:pStyle w:val="NoSpacing1"/>
              <w:jc w:val="center"/>
              <w:rPr>
                <w:rFonts w:ascii="Times New Roman" w:hAnsi="Times New Roman" w:cs="Times New Roman"/>
                <w:b/>
                <w:bCs/>
                <w:sz w:val="24"/>
                <w:szCs w:val="24"/>
              </w:rPr>
            </w:pPr>
            <w:r w:rsidRPr="00B14955">
              <w:rPr>
                <w:rFonts w:ascii="Times New Roman" w:hAnsi="Times New Roman" w:cs="Times New Roman"/>
                <w:b/>
                <w:bCs/>
                <w:sz w:val="24"/>
                <w:szCs w:val="24"/>
              </w:rPr>
              <w:t>2</w:t>
            </w:r>
          </w:p>
        </w:tc>
        <w:tc>
          <w:tcPr>
            <w:tcW w:w="2888" w:type="dxa"/>
            <w:shd w:val="clear" w:color="auto" w:fill="EEECE1" w:themeFill="background2"/>
          </w:tcPr>
          <w:p w14:paraId="7D633D7A" w14:textId="24F4290B" w:rsidR="007768D4" w:rsidRPr="007768D4" w:rsidRDefault="007768D4" w:rsidP="007768D4">
            <w:pPr>
              <w:pStyle w:val="NoSpacing1"/>
              <w:jc w:val="center"/>
              <w:rPr>
                <w:rFonts w:ascii="Times New Roman" w:hAnsi="Times New Roman" w:cs="Times New Roman"/>
                <w:sz w:val="24"/>
                <w:szCs w:val="24"/>
              </w:rPr>
            </w:pPr>
            <w:r>
              <w:rPr>
                <w:rFonts w:ascii="Times New Roman" w:hAnsi="Times New Roman" w:cs="Times New Roman"/>
                <w:sz w:val="24"/>
                <w:szCs w:val="24"/>
              </w:rPr>
              <w:t>NESMA</w:t>
            </w:r>
          </w:p>
        </w:tc>
        <w:tc>
          <w:tcPr>
            <w:tcW w:w="1704" w:type="dxa"/>
            <w:shd w:val="clear" w:color="auto" w:fill="EEECE1" w:themeFill="background2"/>
          </w:tcPr>
          <w:p w14:paraId="633A7412" w14:textId="795FDEB0" w:rsidR="007768D4" w:rsidRPr="007768D4" w:rsidRDefault="00B14955" w:rsidP="007768D4">
            <w:pPr>
              <w:pStyle w:val="NoSpacing1"/>
              <w:jc w:val="center"/>
              <w:rPr>
                <w:rFonts w:ascii="Times New Roman" w:hAnsi="Times New Roman" w:cs="Times New Roman"/>
                <w:sz w:val="24"/>
                <w:szCs w:val="24"/>
              </w:rPr>
            </w:pPr>
            <w:r>
              <w:rPr>
                <w:rFonts w:ascii="Times New Roman" w:hAnsi="Times New Roman" w:cs="Times New Roman"/>
                <w:sz w:val="24"/>
                <w:szCs w:val="24"/>
              </w:rPr>
              <w:t>WSP</w:t>
            </w:r>
          </w:p>
        </w:tc>
        <w:tc>
          <w:tcPr>
            <w:tcW w:w="1704" w:type="dxa"/>
            <w:shd w:val="clear" w:color="auto" w:fill="EEECE1" w:themeFill="background2"/>
          </w:tcPr>
          <w:p w14:paraId="5483AF07" w14:textId="6ADC3E34" w:rsidR="007768D4" w:rsidRPr="007768D4" w:rsidRDefault="00B14955" w:rsidP="007768D4">
            <w:pPr>
              <w:pStyle w:val="NoSpacing1"/>
              <w:jc w:val="center"/>
              <w:rPr>
                <w:rFonts w:ascii="Times New Roman" w:hAnsi="Times New Roman" w:cs="Times New Roman"/>
                <w:sz w:val="24"/>
                <w:szCs w:val="24"/>
              </w:rPr>
            </w:pPr>
            <w:r>
              <w:rPr>
                <w:rFonts w:ascii="Times New Roman" w:hAnsi="Times New Roman" w:cs="Times New Roman"/>
                <w:sz w:val="24"/>
                <w:szCs w:val="24"/>
              </w:rPr>
              <w:t>KSP-CP06</w:t>
            </w:r>
          </w:p>
        </w:tc>
        <w:tc>
          <w:tcPr>
            <w:tcW w:w="1704" w:type="dxa"/>
            <w:shd w:val="clear" w:color="auto" w:fill="EEECE1" w:themeFill="background2"/>
          </w:tcPr>
          <w:p w14:paraId="7FA07244" w14:textId="250F6635" w:rsidR="007768D4" w:rsidRDefault="00B14955" w:rsidP="007768D4">
            <w:pPr>
              <w:pStyle w:val="NoSpacing1"/>
              <w:jc w:val="center"/>
              <w:rPr>
                <w:rFonts w:ascii="Times New Roman" w:hAnsi="Times New Roman" w:cs="Times New Roman"/>
                <w:sz w:val="24"/>
                <w:szCs w:val="24"/>
              </w:rPr>
            </w:pPr>
            <w:r>
              <w:rPr>
                <w:rFonts w:ascii="Times New Roman" w:hAnsi="Times New Roman" w:cs="Times New Roman"/>
                <w:sz w:val="24"/>
                <w:szCs w:val="24"/>
              </w:rPr>
              <w:t>March-2023 to</w:t>
            </w:r>
          </w:p>
          <w:p w14:paraId="5ADE8D3D" w14:textId="3B933EA2" w:rsidR="00B14955" w:rsidRPr="007768D4" w:rsidRDefault="00B14955" w:rsidP="007768D4">
            <w:pPr>
              <w:pStyle w:val="NoSpacing1"/>
              <w:jc w:val="center"/>
              <w:rPr>
                <w:rFonts w:ascii="Times New Roman" w:hAnsi="Times New Roman" w:cs="Times New Roman"/>
                <w:sz w:val="24"/>
                <w:szCs w:val="24"/>
              </w:rPr>
            </w:pPr>
            <w:r>
              <w:rPr>
                <w:rFonts w:ascii="Times New Roman" w:hAnsi="Times New Roman" w:cs="Times New Roman"/>
                <w:sz w:val="24"/>
                <w:szCs w:val="24"/>
              </w:rPr>
              <w:t>April-2024</w:t>
            </w:r>
          </w:p>
        </w:tc>
        <w:tc>
          <w:tcPr>
            <w:tcW w:w="1704" w:type="dxa"/>
            <w:shd w:val="clear" w:color="auto" w:fill="EEECE1" w:themeFill="background2"/>
          </w:tcPr>
          <w:p w14:paraId="26DD3401" w14:textId="3108342F" w:rsidR="007768D4" w:rsidRPr="007768D4" w:rsidRDefault="00B14955" w:rsidP="007768D4">
            <w:pPr>
              <w:pStyle w:val="NoSpacing1"/>
              <w:jc w:val="center"/>
              <w:rPr>
                <w:rFonts w:ascii="Times New Roman" w:hAnsi="Times New Roman" w:cs="Times New Roman"/>
                <w:sz w:val="24"/>
                <w:szCs w:val="24"/>
              </w:rPr>
            </w:pPr>
            <w:r>
              <w:rPr>
                <w:rFonts w:ascii="Times New Roman" w:hAnsi="Times New Roman" w:cs="Times New Roman"/>
                <w:sz w:val="24"/>
                <w:szCs w:val="24"/>
              </w:rPr>
              <w:t>HSE Supervisor</w:t>
            </w:r>
          </w:p>
        </w:tc>
      </w:tr>
      <w:tr w:rsidR="007768D4" w14:paraId="560E7383" w14:textId="77777777" w:rsidTr="00B14955">
        <w:tc>
          <w:tcPr>
            <w:tcW w:w="803" w:type="dxa"/>
            <w:shd w:val="clear" w:color="auto" w:fill="EEECE1" w:themeFill="background2"/>
          </w:tcPr>
          <w:p w14:paraId="791F303F" w14:textId="22C6C71E" w:rsidR="007768D4" w:rsidRPr="00B14955" w:rsidRDefault="00B14955" w:rsidP="007768D4">
            <w:pPr>
              <w:pStyle w:val="NoSpacing1"/>
              <w:jc w:val="center"/>
              <w:rPr>
                <w:rFonts w:ascii="Times New Roman" w:hAnsi="Times New Roman" w:cs="Times New Roman"/>
                <w:b/>
                <w:bCs/>
                <w:sz w:val="24"/>
                <w:szCs w:val="24"/>
              </w:rPr>
            </w:pPr>
            <w:r w:rsidRPr="00B14955">
              <w:rPr>
                <w:rFonts w:ascii="Times New Roman" w:hAnsi="Times New Roman" w:cs="Times New Roman"/>
                <w:b/>
                <w:bCs/>
                <w:sz w:val="24"/>
                <w:szCs w:val="24"/>
              </w:rPr>
              <w:t>3</w:t>
            </w:r>
          </w:p>
        </w:tc>
        <w:tc>
          <w:tcPr>
            <w:tcW w:w="2888" w:type="dxa"/>
            <w:shd w:val="clear" w:color="auto" w:fill="EEECE1" w:themeFill="background2"/>
          </w:tcPr>
          <w:p w14:paraId="3C8AC67D" w14:textId="3A6587E2" w:rsidR="007768D4" w:rsidRPr="007768D4" w:rsidRDefault="00B14955" w:rsidP="007768D4">
            <w:pPr>
              <w:pStyle w:val="NoSpacing1"/>
              <w:jc w:val="center"/>
              <w:rPr>
                <w:rFonts w:ascii="Times New Roman" w:hAnsi="Times New Roman" w:cs="Times New Roman"/>
                <w:sz w:val="24"/>
                <w:szCs w:val="24"/>
              </w:rPr>
            </w:pPr>
            <w:r>
              <w:rPr>
                <w:rFonts w:ascii="Times New Roman" w:hAnsi="Times New Roman" w:cs="Times New Roman"/>
                <w:sz w:val="24"/>
                <w:szCs w:val="24"/>
              </w:rPr>
              <w:t>SALCO</w:t>
            </w:r>
          </w:p>
        </w:tc>
        <w:tc>
          <w:tcPr>
            <w:tcW w:w="1704" w:type="dxa"/>
            <w:shd w:val="clear" w:color="auto" w:fill="EEECE1" w:themeFill="background2"/>
          </w:tcPr>
          <w:p w14:paraId="32ED8EF0" w14:textId="02C84552" w:rsidR="007768D4" w:rsidRPr="007768D4" w:rsidRDefault="00B14955" w:rsidP="007768D4">
            <w:pPr>
              <w:pStyle w:val="NoSpacing1"/>
              <w:jc w:val="center"/>
              <w:rPr>
                <w:rFonts w:ascii="Times New Roman" w:hAnsi="Times New Roman" w:cs="Times New Roman"/>
                <w:sz w:val="24"/>
                <w:szCs w:val="24"/>
              </w:rPr>
            </w:pPr>
            <w:r>
              <w:rPr>
                <w:rFonts w:ascii="Times New Roman" w:hAnsi="Times New Roman" w:cs="Times New Roman"/>
                <w:sz w:val="24"/>
                <w:szCs w:val="24"/>
              </w:rPr>
              <w:t>JASARA</w:t>
            </w:r>
          </w:p>
        </w:tc>
        <w:tc>
          <w:tcPr>
            <w:tcW w:w="1704" w:type="dxa"/>
            <w:shd w:val="clear" w:color="auto" w:fill="EEECE1" w:themeFill="background2"/>
          </w:tcPr>
          <w:p w14:paraId="5E916BBF" w14:textId="55C967E8" w:rsidR="007768D4" w:rsidRPr="007768D4" w:rsidRDefault="00B14955" w:rsidP="007768D4">
            <w:pPr>
              <w:pStyle w:val="NoSpacing1"/>
              <w:jc w:val="center"/>
              <w:rPr>
                <w:rFonts w:ascii="Times New Roman" w:hAnsi="Times New Roman" w:cs="Times New Roman"/>
                <w:sz w:val="24"/>
                <w:szCs w:val="24"/>
              </w:rPr>
            </w:pPr>
            <w:r>
              <w:rPr>
                <w:rFonts w:ascii="Times New Roman" w:hAnsi="Times New Roman" w:cs="Times New Roman"/>
                <w:sz w:val="24"/>
                <w:szCs w:val="24"/>
              </w:rPr>
              <w:t xml:space="preserve">Qiddiya </w:t>
            </w:r>
          </w:p>
        </w:tc>
        <w:tc>
          <w:tcPr>
            <w:tcW w:w="1704" w:type="dxa"/>
            <w:shd w:val="clear" w:color="auto" w:fill="EEECE1" w:themeFill="background2"/>
          </w:tcPr>
          <w:p w14:paraId="7791DE35" w14:textId="77777777" w:rsidR="007768D4" w:rsidRDefault="00B14955" w:rsidP="007768D4">
            <w:pPr>
              <w:pStyle w:val="NoSpacing1"/>
              <w:jc w:val="center"/>
              <w:rPr>
                <w:rFonts w:ascii="Times New Roman" w:hAnsi="Times New Roman" w:cs="Times New Roman"/>
                <w:sz w:val="24"/>
                <w:szCs w:val="24"/>
              </w:rPr>
            </w:pPr>
            <w:r>
              <w:rPr>
                <w:rFonts w:ascii="Times New Roman" w:hAnsi="Times New Roman" w:cs="Times New Roman"/>
                <w:sz w:val="24"/>
                <w:szCs w:val="24"/>
              </w:rPr>
              <w:t>April-2022 to</w:t>
            </w:r>
          </w:p>
          <w:p w14:paraId="0BDF6112" w14:textId="7BDC26D8" w:rsidR="00B14955" w:rsidRPr="007768D4" w:rsidRDefault="00B14955" w:rsidP="007768D4">
            <w:pPr>
              <w:pStyle w:val="NoSpacing1"/>
              <w:jc w:val="center"/>
              <w:rPr>
                <w:rFonts w:ascii="Times New Roman" w:hAnsi="Times New Roman" w:cs="Times New Roman"/>
                <w:sz w:val="24"/>
                <w:szCs w:val="24"/>
              </w:rPr>
            </w:pPr>
            <w:r>
              <w:rPr>
                <w:rFonts w:ascii="Times New Roman" w:hAnsi="Times New Roman" w:cs="Times New Roman"/>
                <w:sz w:val="24"/>
                <w:szCs w:val="24"/>
              </w:rPr>
              <w:t>Feb-2023</w:t>
            </w:r>
          </w:p>
        </w:tc>
        <w:tc>
          <w:tcPr>
            <w:tcW w:w="1704" w:type="dxa"/>
            <w:shd w:val="clear" w:color="auto" w:fill="EEECE1" w:themeFill="background2"/>
          </w:tcPr>
          <w:p w14:paraId="139BAB7C" w14:textId="2AC630D4" w:rsidR="007768D4" w:rsidRPr="007768D4" w:rsidRDefault="00B14955" w:rsidP="007768D4">
            <w:pPr>
              <w:pStyle w:val="NoSpacing1"/>
              <w:jc w:val="center"/>
              <w:rPr>
                <w:rFonts w:ascii="Times New Roman" w:hAnsi="Times New Roman" w:cs="Times New Roman"/>
                <w:sz w:val="24"/>
                <w:szCs w:val="24"/>
              </w:rPr>
            </w:pPr>
            <w:r>
              <w:rPr>
                <w:rFonts w:ascii="Times New Roman" w:hAnsi="Times New Roman" w:cs="Times New Roman"/>
                <w:sz w:val="24"/>
                <w:szCs w:val="24"/>
              </w:rPr>
              <w:t>HSE Officer</w:t>
            </w:r>
          </w:p>
        </w:tc>
      </w:tr>
      <w:tr w:rsidR="007768D4" w14:paraId="6C2382FC" w14:textId="77777777" w:rsidTr="00B14955">
        <w:tc>
          <w:tcPr>
            <w:tcW w:w="803" w:type="dxa"/>
            <w:shd w:val="clear" w:color="auto" w:fill="EEECE1" w:themeFill="background2"/>
          </w:tcPr>
          <w:p w14:paraId="03723CAA" w14:textId="47CB2FBE" w:rsidR="007768D4" w:rsidRPr="00B14955" w:rsidRDefault="00B14955" w:rsidP="007768D4">
            <w:pPr>
              <w:pStyle w:val="NoSpacing1"/>
              <w:jc w:val="center"/>
              <w:rPr>
                <w:rFonts w:ascii="Times New Roman" w:hAnsi="Times New Roman" w:cs="Times New Roman"/>
                <w:b/>
                <w:bCs/>
                <w:sz w:val="24"/>
                <w:szCs w:val="24"/>
              </w:rPr>
            </w:pPr>
            <w:r w:rsidRPr="00B14955">
              <w:rPr>
                <w:rFonts w:ascii="Times New Roman" w:hAnsi="Times New Roman" w:cs="Times New Roman"/>
                <w:b/>
                <w:bCs/>
                <w:sz w:val="24"/>
                <w:szCs w:val="24"/>
              </w:rPr>
              <w:t>4</w:t>
            </w:r>
          </w:p>
        </w:tc>
        <w:tc>
          <w:tcPr>
            <w:tcW w:w="2888" w:type="dxa"/>
            <w:shd w:val="clear" w:color="auto" w:fill="EEECE1" w:themeFill="background2"/>
          </w:tcPr>
          <w:p w14:paraId="508DF197" w14:textId="558402E4" w:rsidR="007768D4" w:rsidRPr="007768D4" w:rsidRDefault="00B14955" w:rsidP="007768D4">
            <w:pPr>
              <w:pStyle w:val="NoSpacing1"/>
              <w:jc w:val="center"/>
              <w:rPr>
                <w:rFonts w:ascii="Times New Roman" w:hAnsi="Times New Roman" w:cs="Times New Roman"/>
                <w:sz w:val="24"/>
                <w:szCs w:val="24"/>
              </w:rPr>
            </w:pPr>
            <w:r>
              <w:rPr>
                <w:rFonts w:ascii="Times New Roman" w:hAnsi="Times New Roman" w:cs="Times New Roman"/>
                <w:sz w:val="24"/>
                <w:szCs w:val="24"/>
              </w:rPr>
              <w:t>Al-Ayadi Alamra</w:t>
            </w:r>
          </w:p>
        </w:tc>
        <w:tc>
          <w:tcPr>
            <w:tcW w:w="1704" w:type="dxa"/>
            <w:shd w:val="clear" w:color="auto" w:fill="EEECE1" w:themeFill="background2"/>
          </w:tcPr>
          <w:p w14:paraId="707A11A8" w14:textId="3166F349" w:rsidR="007768D4" w:rsidRPr="007768D4" w:rsidRDefault="00B14955" w:rsidP="007768D4">
            <w:pPr>
              <w:pStyle w:val="NoSpacing1"/>
              <w:jc w:val="center"/>
              <w:rPr>
                <w:rFonts w:ascii="Times New Roman" w:hAnsi="Times New Roman" w:cs="Times New Roman"/>
                <w:sz w:val="24"/>
                <w:szCs w:val="24"/>
              </w:rPr>
            </w:pPr>
            <w:r>
              <w:rPr>
                <w:rFonts w:ascii="Times New Roman" w:hAnsi="Times New Roman" w:cs="Times New Roman"/>
                <w:sz w:val="24"/>
                <w:szCs w:val="24"/>
              </w:rPr>
              <w:t>WSP</w:t>
            </w:r>
          </w:p>
        </w:tc>
        <w:tc>
          <w:tcPr>
            <w:tcW w:w="1704" w:type="dxa"/>
            <w:shd w:val="clear" w:color="auto" w:fill="EEECE1" w:themeFill="background2"/>
          </w:tcPr>
          <w:p w14:paraId="16045823" w14:textId="7A2FC367" w:rsidR="007768D4" w:rsidRPr="007768D4" w:rsidRDefault="00B14955" w:rsidP="007768D4">
            <w:pPr>
              <w:pStyle w:val="NoSpacing1"/>
              <w:jc w:val="center"/>
              <w:rPr>
                <w:rFonts w:ascii="Times New Roman" w:hAnsi="Times New Roman" w:cs="Times New Roman"/>
                <w:sz w:val="24"/>
                <w:szCs w:val="24"/>
              </w:rPr>
            </w:pPr>
            <w:r>
              <w:rPr>
                <w:rFonts w:ascii="Times New Roman" w:hAnsi="Times New Roman" w:cs="Times New Roman"/>
                <w:sz w:val="24"/>
                <w:szCs w:val="24"/>
              </w:rPr>
              <w:t>KSP-CP04</w:t>
            </w:r>
          </w:p>
        </w:tc>
        <w:tc>
          <w:tcPr>
            <w:tcW w:w="1704" w:type="dxa"/>
            <w:shd w:val="clear" w:color="auto" w:fill="EEECE1" w:themeFill="background2"/>
          </w:tcPr>
          <w:p w14:paraId="21BCEB1D" w14:textId="77777777" w:rsidR="007768D4" w:rsidRDefault="00B14955" w:rsidP="007768D4">
            <w:pPr>
              <w:pStyle w:val="NoSpacing1"/>
              <w:jc w:val="center"/>
              <w:rPr>
                <w:rFonts w:ascii="Times New Roman" w:hAnsi="Times New Roman" w:cs="Times New Roman"/>
                <w:sz w:val="24"/>
                <w:szCs w:val="24"/>
              </w:rPr>
            </w:pPr>
            <w:r>
              <w:rPr>
                <w:rFonts w:ascii="Times New Roman" w:hAnsi="Times New Roman" w:cs="Times New Roman"/>
                <w:sz w:val="24"/>
                <w:szCs w:val="24"/>
              </w:rPr>
              <w:t>Jan-2021 to</w:t>
            </w:r>
          </w:p>
          <w:p w14:paraId="3FB6052A" w14:textId="60464DDF" w:rsidR="00B14955" w:rsidRPr="007768D4" w:rsidRDefault="00B14955" w:rsidP="007768D4">
            <w:pPr>
              <w:pStyle w:val="NoSpacing1"/>
              <w:jc w:val="center"/>
              <w:rPr>
                <w:rFonts w:ascii="Times New Roman" w:hAnsi="Times New Roman" w:cs="Times New Roman"/>
                <w:sz w:val="24"/>
                <w:szCs w:val="24"/>
              </w:rPr>
            </w:pPr>
            <w:r>
              <w:rPr>
                <w:rFonts w:ascii="Times New Roman" w:hAnsi="Times New Roman" w:cs="Times New Roman"/>
                <w:sz w:val="24"/>
                <w:szCs w:val="24"/>
              </w:rPr>
              <w:t>Dec-2022</w:t>
            </w:r>
          </w:p>
        </w:tc>
        <w:tc>
          <w:tcPr>
            <w:tcW w:w="1704" w:type="dxa"/>
            <w:shd w:val="clear" w:color="auto" w:fill="EEECE1" w:themeFill="background2"/>
          </w:tcPr>
          <w:p w14:paraId="44F0FCEA" w14:textId="26C2F9F7" w:rsidR="007768D4" w:rsidRPr="007768D4" w:rsidRDefault="00B14955" w:rsidP="007768D4">
            <w:pPr>
              <w:pStyle w:val="NoSpacing1"/>
              <w:jc w:val="center"/>
              <w:rPr>
                <w:rFonts w:ascii="Times New Roman" w:hAnsi="Times New Roman" w:cs="Times New Roman"/>
                <w:sz w:val="24"/>
                <w:szCs w:val="24"/>
              </w:rPr>
            </w:pPr>
            <w:r>
              <w:rPr>
                <w:rFonts w:ascii="Times New Roman" w:hAnsi="Times New Roman" w:cs="Times New Roman"/>
                <w:sz w:val="24"/>
                <w:szCs w:val="24"/>
              </w:rPr>
              <w:t>HSE Officer</w:t>
            </w:r>
          </w:p>
        </w:tc>
      </w:tr>
      <w:tr w:rsidR="00B14955" w14:paraId="0F1F03D3" w14:textId="77777777" w:rsidTr="00B14955">
        <w:tc>
          <w:tcPr>
            <w:tcW w:w="803" w:type="dxa"/>
            <w:shd w:val="clear" w:color="auto" w:fill="EEECE1" w:themeFill="background2"/>
          </w:tcPr>
          <w:p w14:paraId="149F897F" w14:textId="0895A91F" w:rsidR="00B14955" w:rsidRPr="00B14955" w:rsidRDefault="00B14955" w:rsidP="007768D4">
            <w:pPr>
              <w:pStyle w:val="NoSpacing1"/>
              <w:jc w:val="center"/>
              <w:rPr>
                <w:rFonts w:ascii="Times New Roman" w:hAnsi="Times New Roman" w:cs="Times New Roman"/>
                <w:b/>
                <w:bCs/>
                <w:sz w:val="24"/>
                <w:szCs w:val="24"/>
              </w:rPr>
            </w:pPr>
            <w:r w:rsidRPr="00B14955">
              <w:rPr>
                <w:rFonts w:ascii="Times New Roman" w:hAnsi="Times New Roman" w:cs="Times New Roman"/>
                <w:b/>
                <w:bCs/>
                <w:sz w:val="24"/>
                <w:szCs w:val="24"/>
              </w:rPr>
              <w:t>5</w:t>
            </w:r>
          </w:p>
        </w:tc>
        <w:tc>
          <w:tcPr>
            <w:tcW w:w="2888" w:type="dxa"/>
            <w:shd w:val="clear" w:color="auto" w:fill="EEECE1" w:themeFill="background2"/>
          </w:tcPr>
          <w:p w14:paraId="476A803D" w14:textId="4C3BDF58" w:rsidR="00B14955" w:rsidRDefault="00B14955" w:rsidP="007768D4">
            <w:pPr>
              <w:pStyle w:val="NoSpacing1"/>
              <w:jc w:val="center"/>
              <w:rPr>
                <w:rFonts w:ascii="Times New Roman" w:hAnsi="Times New Roman" w:cs="Times New Roman"/>
                <w:sz w:val="24"/>
                <w:szCs w:val="24"/>
              </w:rPr>
            </w:pPr>
            <w:r>
              <w:rPr>
                <w:rFonts w:ascii="Times New Roman" w:hAnsi="Times New Roman" w:cs="Times New Roman"/>
                <w:sz w:val="24"/>
                <w:szCs w:val="24"/>
              </w:rPr>
              <w:t>BAYTUR</w:t>
            </w:r>
          </w:p>
        </w:tc>
        <w:tc>
          <w:tcPr>
            <w:tcW w:w="1704" w:type="dxa"/>
            <w:shd w:val="clear" w:color="auto" w:fill="EEECE1" w:themeFill="background2"/>
          </w:tcPr>
          <w:p w14:paraId="5BC6795A" w14:textId="3385BC5B" w:rsidR="00B14955" w:rsidRDefault="00B14955" w:rsidP="007768D4">
            <w:pPr>
              <w:pStyle w:val="NoSpacing1"/>
              <w:jc w:val="center"/>
              <w:rPr>
                <w:rFonts w:ascii="Times New Roman" w:hAnsi="Times New Roman" w:cs="Times New Roman"/>
                <w:sz w:val="24"/>
                <w:szCs w:val="24"/>
              </w:rPr>
            </w:pPr>
            <w:r>
              <w:rPr>
                <w:rFonts w:ascii="Times New Roman" w:hAnsi="Times New Roman" w:cs="Times New Roman"/>
                <w:sz w:val="24"/>
                <w:szCs w:val="24"/>
              </w:rPr>
              <w:t>JLL</w:t>
            </w:r>
          </w:p>
        </w:tc>
        <w:tc>
          <w:tcPr>
            <w:tcW w:w="1704" w:type="dxa"/>
            <w:shd w:val="clear" w:color="auto" w:fill="EEECE1" w:themeFill="background2"/>
          </w:tcPr>
          <w:p w14:paraId="682A5FB0" w14:textId="0A9B3E2E" w:rsidR="00B14955" w:rsidRDefault="00B14955" w:rsidP="007768D4">
            <w:pPr>
              <w:pStyle w:val="NoSpacing1"/>
              <w:jc w:val="center"/>
              <w:rPr>
                <w:rFonts w:ascii="Times New Roman" w:hAnsi="Times New Roman" w:cs="Times New Roman"/>
                <w:sz w:val="24"/>
                <w:szCs w:val="24"/>
              </w:rPr>
            </w:pPr>
            <w:r>
              <w:rPr>
                <w:rFonts w:ascii="Times New Roman" w:hAnsi="Times New Roman" w:cs="Times New Roman"/>
                <w:sz w:val="24"/>
                <w:szCs w:val="24"/>
              </w:rPr>
              <w:t>KAFD</w:t>
            </w:r>
          </w:p>
        </w:tc>
        <w:tc>
          <w:tcPr>
            <w:tcW w:w="1704" w:type="dxa"/>
            <w:shd w:val="clear" w:color="auto" w:fill="EEECE1" w:themeFill="background2"/>
          </w:tcPr>
          <w:p w14:paraId="6C4332D9" w14:textId="77777777" w:rsidR="00B14955" w:rsidRDefault="00B14955" w:rsidP="007768D4">
            <w:pPr>
              <w:pStyle w:val="NoSpacing1"/>
              <w:jc w:val="center"/>
              <w:rPr>
                <w:rFonts w:ascii="Times New Roman" w:hAnsi="Times New Roman" w:cs="Times New Roman"/>
                <w:sz w:val="24"/>
                <w:szCs w:val="24"/>
              </w:rPr>
            </w:pPr>
            <w:r>
              <w:rPr>
                <w:rFonts w:ascii="Times New Roman" w:hAnsi="Times New Roman" w:cs="Times New Roman"/>
                <w:sz w:val="24"/>
                <w:szCs w:val="24"/>
              </w:rPr>
              <w:t>Dec-2019 to</w:t>
            </w:r>
          </w:p>
          <w:p w14:paraId="3CA5D5A7" w14:textId="347A8BC3" w:rsidR="00B14955" w:rsidRDefault="00B14955" w:rsidP="00B14955">
            <w:pPr>
              <w:pStyle w:val="NoSpacing1"/>
              <w:rPr>
                <w:rFonts w:ascii="Times New Roman" w:hAnsi="Times New Roman" w:cs="Times New Roman"/>
                <w:sz w:val="24"/>
                <w:szCs w:val="24"/>
              </w:rPr>
            </w:pPr>
            <w:r>
              <w:rPr>
                <w:rFonts w:ascii="Times New Roman" w:hAnsi="Times New Roman" w:cs="Times New Roman"/>
                <w:sz w:val="24"/>
                <w:szCs w:val="24"/>
              </w:rPr>
              <w:t xml:space="preserve">   Nov-2020</w:t>
            </w:r>
          </w:p>
        </w:tc>
        <w:tc>
          <w:tcPr>
            <w:tcW w:w="1704" w:type="dxa"/>
            <w:shd w:val="clear" w:color="auto" w:fill="EEECE1" w:themeFill="background2"/>
          </w:tcPr>
          <w:p w14:paraId="41024507" w14:textId="72E82798" w:rsidR="00B14955" w:rsidRPr="007768D4" w:rsidRDefault="00B14955" w:rsidP="007768D4">
            <w:pPr>
              <w:pStyle w:val="NoSpacing1"/>
              <w:jc w:val="center"/>
              <w:rPr>
                <w:rFonts w:ascii="Times New Roman" w:hAnsi="Times New Roman" w:cs="Times New Roman"/>
                <w:sz w:val="24"/>
                <w:szCs w:val="24"/>
              </w:rPr>
            </w:pPr>
            <w:r>
              <w:rPr>
                <w:rFonts w:ascii="Times New Roman" w:hAnsi="Times New Roman" w:cs="Times New Roman"/>
                <w:sz w:val="24"/>
                <w:szCs w:val="24"/>
              </w:rPr>
              <w:t xml:space="preserve">HSE Officer </w:t>
            </w:r>
          </w:p>
        </w:tc>
      </w:tr>
    </w:tbl>
    <w:p w14:paraId="45483A64" w14:textId="348C5BF2" w:rsidR="005152C5" w:rsidRDefault="005152C5">
      <w:pPr>
        <w:pStyle w:val="NoSpacing1"/>
        <w:rPr>
          <w:rFonts w:ascii="Times New Roman" w:hAnsi="Times New Roman" w:cs="Times New Roman"/>
          <w:sz w:val="32"/>
          <w:szCs w:val="32"/>
        </w:rPr>
      </w:pPr>
    </w:p>
    <w:p w14:paraId="5969B3D0" w14:textId="2EF15F7D" w:rsidR="00B14955" w:rsidRDefault="00B14955">
      <w:pPr>
        <w:pStyle w:val="NoSpacing1"/>
        <w:rPr>
          <w:rFonts w:ascii="Times New Roman" w:hAnsi="Times New Roman" w:cs="Times New Roman"/>
          <w:sz w:val="32"/>
          <w:szCs w:val="32"/>
        </w:rPr>
      </w:pPr>
    </w:p>
    <w:p w14:paraId="4C8C8222" w14:textId="1B632AF7" w:rsidR="00B14955" w:rsidRDefault="00B14955">
      <w:pPr>
        <w:pStyle w:val="NoSpacing1"/>
        <w:rPr>
          <w:rFonts w:ascii="Times New Roman" w:hAnsi="Times New Roman" w:cs="Times New Roman"/>
          <w:sz w:val="32"/>
          <w:szCs w:val="32"/>
        </w:rPr>
      </w:pPr>
    </w:p>
    <w:p w14:paraId="6FD6B9B4" w14:textId="651870F8" w:rsidR="00B14955" w:rsidRDefault="00B14955">
      <w:pPr>
        <w:pStyle w:val="NoSpacing1"/>
        <w:rPr>
          <w:rFonts w:ascii="Times New Roman" w:hAnsi="Times New Roman" w:cs="Times New Roman"/>
          <w:sz w:val="32"/>
          <w:szCs w:val="32"/>
        </w:rPr>
      </w:pPr>
    </w:p>
    <w:p w14:paraId="7EF4EE75" w14:textId="77A2710B" w:rsidR="005152C5" w:rsidRDefault="005152C5">
      <w:pPr>
        <w:pStyle w:val="NoSpacing1"/>
        <w:rPr>
          <w:rFonts w:ascii="Times New Roman" w:hAnsi="Times New Roman" w:cs="Times New Roman"/>
          <w:sz w:val="32"/>
          <w:szCs w:val="32"/>
        </w:rPr>
      </w:pPr>
    </w:p>
    <w:p w14:paraId="4B58F7C5" w14:textId="033B31A0" w:rsidR="00B14955" w:rsidRDefault="00B14955">
      <w:pPr>
        <w:pStyle w:val="NoSpacing1"/>
        <w:rPr>
          <w:rFonts w:ascii="Times New Roman" w:hAnsi="Times New Roman" w:cs="Times New Roman"/>
          <w:sz w:val="32"/>
          <w:szCs w:val="32"/>
        </w:rPr>
      </w:pPr>
    </w:p>
    <w:p w14:paraId="665993CD" w14:textId="6EE2F05B" w:rsidR="00B14955" w:rsidRDefault="00B14955" w:rsidP="00B14955">
      <w:pPr>
        <w:pStyle w:val="NoSpacing1"/>
        <w:ind w:left="270"/>
        <w:jc w:val="both"/>
        <w:rPr>
          <w:rFonts w:ascii="Times New Roman" w:hAnsi="Times New Roman" w:cs="Times New Roman"/>
        </w:rPr>
      </w:pPr>
    </w:p>
    <w:p w14:paraId="593020D5" w14:textId="163AF558" w:rsidR="00B14955" w:rsidRDefault="00B14955" w:rsidP="00B14955">
      <w:pPr>
        <w:pStyle w:val="NoSpacing1"/>
        <w:ind w:left="270"/>
        <w:jc w:val="both"/>
        <w:rPr>
          <w:rFonts w:ascii="Times New Roman" w:hAnsi="Times New Roman" w:cs="Times New Roman"/>
        </w:rPr>
      </w:pPr>
      <w:r>
        <w:rPr>
          <w:noProof/>
        </w:rPr>
        <mc:AlternateContent>
          <mc:Choice Requires="wps">
            <w:drawing>
              <wp:anchor distT="0" distB="0" distL="0" distR="0" simplePos="0" relativeHeight="251662336" behindDoc="0" locked="0" layoutInCell="1" allowOverlap="1" wp14:anchorId="28A0E9F6" wp14:editId="40A2FD91">
                <wp:simplePos x="0" y="0"/>
                <wp:positionH relativeFrom="page">
                  <wp:posOffset>689279</wp:posOffset>
                </wp:positionH>
                <wp:positionV relativeFrom="page">
                  <wp:posOffset>589915</wp:posOffset>
                </wp:positionV>
                <wp:extent cx="6568440" cy="308610"/>
                <wp:effectExtent l="0" t="0" r="22860" b="15240"/>
                <wp:wrapNone/>
                <wp:docPr id="6" name="1032"/>
                <wp:cNvGraphicFramePr/>
                <a:graphic xmlns:a="http://schemas.openxmlformats.org/drawingml/2006/main">
                  <a:graphicData uri="http://schemas.microsoft.com/office/word/2010/wordprocessingShape">
                    <wps:wsp>
                      <wps:cNvSpPr/>
                      <wps:spPr>
                        <a:xfrm>
                          <a:off x="0" y="0"/>
                          <a:ext cx="6568440" cy="308610"/>
                        </a:xfrm>
                        <a:prstGeom prst="rect">
                          <a:avLst/>
                        </a:prstGeom>
                        <a:solidFill>
                          <a:schemeClr val="bg1">
                            <a:lumMod val="65000"/>
                          </a:schemeClr>
                        </a:solidFill>
                        <a:ln>
                          <a:headEnd type="none" w="med" len="med"/>
                          <a:tailEnd type="none" w="med" len="med"/>
                        </a:ln>
                      </wps:spPr>
                      <wps:style>
                        <a:lnRef idx="2">
                          <a:schemeClr val="accent5"/>
                        </a:lnRef>
                        <a:fillRef idx="1">
                          <a:schemeClr val="lt1"/>
                        </a:fillRef>
                        <a:effectRef idx="0">
                          <a:schemeClr val="accent5"/>
                        </a:effectRef>
                        <a:fontRef idx="minor">
                          <a:schemeClr val="dk1"/>
                        </a:fontRef>
                      </wps:style>
                      <wps:txbx>
                        <w:txbxContent>
                          <w:p w14:paraId="535ECA1E" w14:textId="77777777" w:rsidR="005152C5" w:rsidRDefault="00D46B54" w:rsidP="00BC32EC">
                            <w:pPr>
                              <w:shd w:val="clear" w:color="auto" w:fill="A6A6A6" w:themeFill="background1" w:themeFillShade="A6"/>
                              <w:rPr>
                                <w:rFonts w:ascii="Times New Roman" w:hAnsi="Times New Roman" w:cs="Times New Roman"/>
                                <w:b/>
                                <w:bCs/>
                              </w:rPr>
                            </w:pPr>
                            <w:r>
                              <w:rPr>
                                <w:rFonts w:ascii="Times New Roman" w:hAnsi="Times New Roman" w:cs="Times New Roman"/>
                                <w:b/>
                                <w:bCs/>
                              </w:rPr>
                              <w:t>ROLES AND RESPONSIBILITIES</w:t>
                            </w:r>
                          </w:p>
                        </w:txbxContent>
                      </wps:txbx>
                      <wps:bodyPr upright="1">
                        <a:noAutofit/>
                      </wps:bodyPr>
                    </wps:wsp>
                  </a:graphicData>
                </a:graphic>
                <wp14:sizeRelV relativeFrom="margin">
                  <wp14:pctHeight>0</wp14:pctHeight>
                </wp14:sizeRelV>
              </wp:anchor>
            </w:drawing>
          </mc:Choice>
          <mc:Fallback>
            <w:pict>
              <v:rect w14:anchorId="28A0E9F6" id="1032" o:spid="_x0000_s1030" style="position:absolute;left:0;text-align:left;margin-left:54.25pt;margin-top:46.45pt;width:517.2pt;height:24.3pt;z-index:251662336;visibility:visible;mso-wrap-style:square;mso-height-percent:0;mso-wrap-distance-left:0;mso-wrap-distance-top:0;mso-wrap-distance-right:0;mso-wrap-distance-bottom:0;mso-position-horizontal:absolute;mso-position-horizontal-relative:page;mso-position-vertical:absolute;mso-position-vertical-relative:page;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" fillcolor="#a5a5a5 [2092]" strokecolor="#4bacc6 [3208]" strokeweight="2pt">
                <v:textbox>
                  <w:txbxContent>
                    <w:p w14:paraId="535ECA1E" w14:textId="77777777" w:rsidR="005152C5" w:rsidRDefault="00D46B54" w:rsidP="00BC32EC">
                      <w:pPr>
                        <w:shd w:val="clear" w:color="auto" w:fill="A6A6A6" w:themeFill="background1" w:themeFillShade="A6"/>
                        <w:rPr>
                          <w:rFonts w:ascii="Times New Roman" w:hAnsi="Times New Roman" w:cs="Times New Roman"/>
                          <w:b/>
                          <w:bCs/>
                        </w:rPr>
                      </w:pPr>
                      <w:r>
                        <w:rPr>
                          <w:rFonts w:ascii="Times New Roman" w:hAnsi="Times New Roman" w:cs="Times New Roman"/>
                          <w:b/>
                          <w:bCs/>
                        </w:rPr>
                        <w:t>ROLES AND RESPONSIBILITIES</w:t>
                      </w:r>
                    </w:p>
                  </w:txbxContent>
                </v:textbox>
                <w10:wrap anchorx="page" anchory="page"/>
              </v:rect>
            </w:pict>
          </mc:Fallback>
        </mc:AlternateContent>
      </w:r>
    </w:p>
    <w:p w14:paraId="0CFD32A9" w14:textId="77777777" w:rsidR="00B14955" w:rsidRDefault="00B14955" w:rsidP="00B14955">
      <w:pPr>
        <w:pStyle w:val="NoSpacing1"/>
        <w:ind w:left="270"/>
        <w:jc w:val="both"/>
        <w:rPr>
          <w:rFonts w:ascii="Times New Roman" w:hAnsi="Times New Roman" w:cs="Times New Roman"/>
        </w:rPr>
      </w:pPr>
    </w:p>
    <w:p w14:paraId="21DAC14C" w14:textId="77777777" w:rsidR="002D47DE" w:rsidRDefault="002D47DE" w:rsidP="00451078">
      <w:pPr>
        <w:pStyle w:val="NoSpacing1"/>
        <w:jc w:val="both"/>
        <w:rPr>
          <w:rFonts w:ascii="Times New Roman" w:hAnsi="Times New Roman" w:cs="Times New Roman"/>
        </w:rPr>
      </w:pPr>
    </w:p>
    <w:p w14:paraId="156D006F" w14:textId="1588035B" w:rsidR="005152C5" w:rsidRDefault="00D46B54">
      <w:pPr>
        <w:pStyle w:val="NoSpacing1"/>
        <w:numPr>
          <w:ilvl w:val="0"/>
          <w:numId w:val="2"/>
        </w:numPr>
        <w:ind w:left="270" w:hanging="270"/>
        <w:jc w:val="both"/>
        <w:rPr>
          <w:rFonts w:ascii="Times New Roman" w:hAnsi="Times New Roman" w:cs="Times New Roman"/>
        </w:rPr>
      </w:pPr>
      <w:r>
        <w:rPr>
          <w:rFonts w:ascii="Times New Roman" w:hAnsi="Times New Roman" w:cs="Times New Roman"/>
        </w:rPr>
        <w:t>Supervise, monitor, maintain and implement HSE management system program to ensure compliance in accordance with both local and international standards.</w:t>
      </w:r>
    </w:p>
    <w:p w14:paraId="11B6549B" w14:textId="77777777" w:rsidR="005152C5" w:rsidRDefault="00D46B54">
      <w:pPr>
        <w:pStyle w:val="NoSpacing1"/>
        <w:numPr>
          <w:ilvl w:val="0"/>
          <w:numId w:val="2"/>
        </w:numPr>
        <w:ind w:left="270" w:hanging="270"/>
        <w:jc w:val="both"/>
        <w:rPr>
          <w:rFonts w:ascii="Times New Roman" w:hAnsi="Times New Roman" w:cs="Times New Roman"/>
        </w:rPr>
      </w:pPr>
      <w:r>
        <w:rPr>
          <w:rFonts w:ascii="Times New Roman" w:hAnsi="Times New Roman" w:cs="Times New Roman"/>
        </w:rPr>
        <w:t>Guiding site management and effective implementation of the HSE Plan.</w:t>
      </w:r>
    </w:p>
    <w:p w14:paraId="1AD86D37" w14:textId="77777777" w:rsidR="005152C5" w:rsidRDefault="00D46B54">
      <w:pPr>
        <w:pStyle w:val="NoSpacing1"/>
        <w:numPr>
          <w:ilvl w:val="0"/>
          <w:numId w:val="2"/>
        </w:numPr>
        <w:ind w:left="270" w:hanging="270"/>
        <w:jc w:val="both"/>
        <w:rPr>
          <w:rFonts w:ascii="Times New Roman" w:hAnsi="Times New Roman" w:cs="Times New Roman"/>
        </w:rPr>
      </w:pPr>
      <w:r>
        <w:rPr>
          <w:rFonts w:ascii="Times New Roman" w:hAnsi="Times New Roman" w:cs="Times New Roman"/>
        </w:rPr>
        <w:t>Arranging and participating in monthly HSE meetings with site management.</w:t>
      </w:r>
    </w:p>
    <w:p w14:paraId="7BE2A594" w14:textId="77777777" w:rsidR="005152C5" w:rsidRDefault="00D46B54">
      <w:pPr>
        <w:pStyle w:val="NoSpacing1"/>
        <w:numPr>
          <w:ilvl w:val="0"/>
          <w:numId w:val="2"/>
        </w:numPr>
        <w:ind w:left="270" w:hanging="270"/>
        <w:jc w:val="both"/>
        <w:rPr>
          <w:rFonts w:ascii="Times New Roman" w:hAnsi="Times New Roman" w:cs="Times New Roman"/>
        </w:rPr>
      </w:pPr>
      <w:r>
        <w:rPr>
          <w:rFonts w:ascii="Times New Roman" w:hAnsi="Times New Roman" w:cs="Times New Roman"/>
        </w:rPr>
        <w:t>Addressing weekly HSE meetings with all employees, with subcontractor’s management and safety personnel.</w:t>
      </w:r>
    </w:p>
    <w:p w14:paraId="40F70D5C" w14:textId="77777777" w:rsidR="005152C5" w:rsidRDefault="00D46B54">
      <w:pPr>
        <w:pStyle w:val="NoSpacing1"/>
        <w:numPr>
          <w:ilvl w:val="0"/>
          <w:numId w:val="2"/>
        </w:numPr>
        <w:ind w:left="270" w:hanging="270"/>
        <w:jc w:val="both"/>
        <w:rPr>
          <w:rFonts w:ascii="Times New Roman" w:hAnsi="Times New Roman" w:cs="Times New Roman"/>
        </w:rPr>
      </w:pPr>
      <w:r>
        <w:rPr>
          <w:rFonts w:ascii="Times New Roman" w:hAnsi="Times New Roman" w:cs="Times New Roman"/>
        </w:rPr>
        <w:t>Conduct audit s and inspect ions as per the monitoring plan and participating in quarterly and yearly HSE Inspection and Audits.</w:t>
      </w:r>
    </w:p>
    <w:p w14:paraId="60C86028" w14:textId="77777777" w:rsidR="005152C5" w:rsidRDefault="00D46B54">
      <w:pPr>
        <w:pStyle w:val="NoSpacing1"/>
        <w:numPr>
          <w:ilvl w:val="0"/>
          <w:numId w:val="2"/>
        </w:numPr>
        <w:ind w:left="270" w:hanging="270"/>
        <w:jc w:val="both"/>
        <w:rPr>
          <w:rFonts w:ascii="Times New Roman" w:hAnsi="Times New Roman" w:cs="Times New Roman"/>
        </w:rPr>
      </w:pPr>
      <w:r>
        <w:rPr>
          <w:rFonts w:ascii="Times New Roman" w:hAnsi="Times New Roman" w:cs="Times New Roman"/>
        </w:rPr>
        <w:t>Keeping site management informed of the latest HSE requirements.</w:t>
      </w:r>
    </w:p>
    <w:p w14:paraId="021DC14A" w14:textId="77777777" w:rsidR="005152C5" w:rsidRDefault="00D46B54">
      <w:pPr>
        <w:pStyle w:val="NoSpacing1"/>
        <w:numPr>
          <w:ilvl w:val="0"/>
          <w:numId w:val="2"/>
        </w:numPr>
        <w:ind w:left="270" w:hanging="270"/>
        <w:jc w:val="both"/>
        <w:rPr>
          <w:rFonts w:ascii="Times New Roman" w:hAnsi="Times New Roman" w:cs="Times New Roman"/>
        </w:rPr>
      </w:pPr>
      <w:r>
        <w:rPr>
          <w:rFonts w:ascii="Times New Roman" w:hAnsi="Times New Roman" w:cs="Times New Roman"/>
        </w:rPr>
        <w:t>Maintaining liaison with owner safety department.</w:t>
      </w:r>
    </w:p>
    <w:p w14:paraId="4A8CF6CB" w14:textId="77777777" w:rsidR="005152C5" w:rsidRDefault="00D46B54">
      <w:pPr>
        <w:pStyle w:val="NoSpacing1"/>
        <w:numPr>
          <w:ilvl w:val="0"/>
          <w:numId w:val="2"/>
        </w:numPr>
        <w:ind w:left="270" w:hanging="270"/>
        <w:jc w:val="both"/>
        <w:rPr>
          <w:rFonts w:ascii="Times New Roman" w:hAnsi="Times New Roman" w:cs="Times New Roman"/>
        </w:rPr>
      </w:pPr>
      <w:r>
        <w:rPr>
          <w:rFonts w:ascii="Times New Roman" w:hAnsi="Times New Roman" w:cs="Times New Roman"/>
        </w:rPr>
        <w:t>Maintaining safety statistics. Assisting management and participating in incident /accident investigations inclusive of near miss incidents.</w:t>
      </w:r>
    </w:p>
    <w:p w14:paraId="1CE4AB75" w14:textId="77777777" w:rsidR="005152C5" w:rsidRDefault="00D46B54">
      <w:pPr>
        <w:pStyle w:val="NoSpacing1"/>
        <w:numPr>
          <w:ilvl w:val="0"/>
          <w:numId w:val="2"/>
        </w:numPr>
        <w:ind w:left="270" w:hanging="270"/>
        <w:jc w:val="both"/>
        <w:rPr>
          <w:rFonts w:ascii="Times New Roman" w:hAnsi="Times New Roman" w:cs="Times New Roman"/>
        </w:rPr>
      </w:pPr>
      <w:r>
        <w:rPr>
          <w:rFonts w:ascii="Times New Roman" w:hAnsi="Times New Roman" w:cs="Times New Roman"/>
        </w:rPr>
        <w:t>Ensure workplace hazards and environmental, health and safety-related policies and procedures are communicated to employees through relevant training.</w:t>
      </w:r>
    </w:p>
    <w:p w14:paraId="0B926C97" w14:textId="77777777" w:rsidR="005152C5" w:rsidRDefault="00D46B54">
      <w:pPr>
        <w:pStyle w:val="NoSpacing1"/>
        <w:numPr>
          <w:ilvl w:val="0"/>
          <w:numId w:val="2"/>
        </w:numPr>
        <w:ind w:left="270" w:hanging="270"/>
        <w:jc w:val="both"/>
        <w:rPr>
          <w:rFonts w:ascii="Times New Roman" w:hAnsi="Times New Roman" w:cs="Times New Roman"/>
        </w:rPr>
      </w:pPr>
      <w:r>
        <w:rPr>
          <w:rFonts w:ascii="Times New Roman" w:hAnsi="Times New Roman" w:cs="Times New Roman"/>
        </w:rPr>
        <w:t>Ensure that self-assessment inspections are performed regularly, that records are retained and that deficiencies identified in any inspection (self-assessment or EH&amp;S) are addressed.</w:t>
      </w:r>
    </w:p>
    <w:p w14:paraId="0B5CA278" w14:textId="77777777" w:rsidR="005152C5" w:rsidRDefault="00D46B54">
      <w:pPr>
        <w:pStyle w:val="NoSpacing1"/>
        <w:numPr>
          <w:ilvl w:val="0"/>
          <w:numId w:val="2"/>
        </w:numPr>
        <w:ind w:left="270" w:hanging="270"/>
        <w:jc w:val="both"/>
        <w:rPr>
          <w:rFonts w:ascii="Times New Roman" w:hAnsi="Times New Roman" w:cs="Times New Roman"/>
        </w:rPr>
      </w:pPr>
      <w:r>
        <w:rPr>
          <w:rFonts w:ascii="Times New Roman" w:hAnsi="Times New Roman" w:cs="Times New Roman"/>
        </w:rPr>
        <w:t>Assisting and participating in emergency response drills; including developing scenarios, preparation of reports and inspection of the equipment.</w:t>
      </w:r>
    </w:p>
    <w:p w14:paraId="7BD17F40" w14:textId="77777777" w:rsidR="005152C5" w:rsidRDefault="00D46B54">
      <w:pPr>
        <w:pStyle w:val="NoSpacing1"/>
        <w:numPr>
          <w:ilvl w:val="0"/>
          <w:numId w:val="2"/>
        </w:numPr>
        <w:ind w:left="270" w:hanging="270"/>
        <w:jc w:val="both"/>
        <w:rPr>
          <w:rFonts w:ascii="Times New Roman" w:hAnsi="Times New Roman" w:cs="Times New Roman"/>
        </w:rPr>
      </w:pPr>
      <w:r>
        <w:rPr>
          <w:rFonts w:ascii="Times New Roman" w:hAnsi="Times New Roman" w:cs="Times New Roman"/>
        </w:rPr>
        <w:t>Conducting incident investigations and completes reports.</w:t>
      </w:r>
    </w:p>
    <w:p w14:paraId="2F0BBA27" w14:textId="77777777" w:rsidR="005152C5" w:rsidRDefault="00D46B54">
      <w:pPr>
        <w:pStyle w:val="NoSpacing1"/>
        <w:numPr>
          <w:ilvl w:val="0"/>
          <w:numId w:val="2"/>
        </w:numPr>
        <w:ind w:left="270" w:hanging="270"/>
        <w:jc w:val="both"/>
        <w:rPr>
          <w:rFonts w:ascii="Times New Roman" w:hAnsi="Times New Roman" w:cs="Times New Roman"/>
        </w:rPr>
      </w:pPr>
      <w:r>
        <w:rPr>
          <w:rFonts w:ascii="Times New Roman" w:hAnsi="Times New Roman" w:cs="Times New Roman"/>
        </w:rPr>
        <w:t>Maintaining a visible presence at worksites to ensure effective HSES management is in place.</w:t>
      </w:r>
    </w:p>
    <w:p w14:paraId="6FF14667" w14:textId="77777777" w:rsidR="005152C5" w:rsidRDefault="00D46B54">
      <w:pPr>
        <w:pStyle w:val="NoSpacing1"/>
        <w:numPr>
          <w:ilvl w:val="0"/>
          <w:numId w:val="2"/>
        </w:numPr>
        <w:ind w:left="270" w:hanging="270"/>
        <w:jc w:val="both"/>
        <w:rPr>
          <w:rFonts w:ascii="Times New Roman" w:hAnsi="Times New Roman" w:cs="Times New Roman"/>
        </w:rPr>
      </w:pPr>
      <w:r>
        <w:rPr>
          <w:rFonts w:ascii="Times New Roman" w:hAnsi="Times New Roman" w:cs="Times New Roman"/>
        </w:rPr>
        <w:t>Maintaining the HSES central action tracking register at the worksite and follows up with supervisors on closing action items.</w:t>
      </w:r>
    </w:p>
    <w:p w14:paraId="1626CE43" w14:textId="77777777" w:rsidR="005152C5" w:rsidRDefault="00D46B54">
      <w:pPr>
        <w:pStyle w:val="NoSpacing1"/>
        <w:numPr>
          <w:ilvl w:val="0"/>
          <w:numId w:val="2"/>
        </w:numPr>
        <w:ind w:left="270" w:hanging="270"/>
        <w:jc w:val="both"/>
        <w:rPr>
          <w:rFonts w:ascii="Times New Roman" w:hAnsi="Times New Roman" w:cs="Times New Roman"/>
        </w:rPr>
      </w:pPr>
      <w:r>
        <w:rPr>
          <w:rFonts w:ascii="Times New Roman" w:hAnsi="Times New Roman" w:cs="Times New Roman"/>
        </w:rPr>
        <w:t>Develop and Displaying Safety slogans, banners at site and yard.</w:t>
      </w:r>
    </w:p>
    <w:p w14:paraId="69C3A918" w14:textId="77777777" w:rsidR="005152C5" w:rsidRDefault="00D46B54">
      <w:pPr>
        <w:pStyle w:val="NoSpacing1"/>
        <w:numPr>
          <w:ilvl w:val="0"/>
          <w:numId w:val="2"/>
        </w:numPr>
        <w:ind w:left="270" w:hanging="270"/>
        <w:jc w:val="both"/>
        <w:rPr>
          <w:rFonts w:ascii="Times New Roman" w:hAnsi="Times New Roman" w:cs="Times New Roman"/>
        </w:rPr>
      </w:pPr>
      <w:r>
        <w:rPr>
          <w:rFonts w:ascii="Times New Roman" w:hAnsi="Times New Roman" w:cs="Times New Roman"/>
        </w:rPr>
        <w:t>Recommending departments to management for incentives / cash awards for excellence safety.</w:t>
      </w:r>
    </w:p>
    <w:p w14:paraId="123AE5DF" w14:textId="77777777" w:rsidR="005152C5" w:rsidRDefault="00D46B54">
      <w:pPr>
        <w:pStyle w:val="NoSpacing1"/>
        <w:numPr>
          <w:ilvl w:val="0"/>
          <w:numId w:val="2"/>
        </w:numPr>
        <w:ind w:left="270" w:hanging="270"/>
        <w:jc w:val="both"/>
        <w:rPr>
          <w:rFonts w:ascii="Times New Roman" w:hAnsi="Times New Roman" w:cs="Times New Roman"/>
        </w:rPr>
      </w:pPr>
      <w:r>
        <w:rPr>
          <w:rFonts w:ascii="Times New Roman" w:hAnsi="Times New Roman" w:cs="Times New Roman"/>
        </w:rPr>
        <w:t>Periodical review of safety certificates like explosive, lift, chemicals, etc.</w:t>
      </w:r>
    </w:p>
    <w:p w14:paraId="789161EB" w14:textId="77777777" w:rsidR="005152C5" w:rsidRDefault="00D46B54">
      <w:pPr>
        <w:pStyle w:val="NoSpacing1"/>
        <w:numPr>
          <w:ilvl w:val="0"/>
          <w:numId w:val="2"/>
        </w:numPr>
        <w:ind w:left="270" w:hanging="270"/>
        <w:jc w:val="both"/>
        <w:rPr>
          <w:rFonts w:ascii="Times New Roman" w:hAnsi="Times New Roman" w:cs="Times New Roman"/>
        </w:rPr>
      </w:pPr>
      <w:r>
        <w:rPr>
          <w:rFonts w:ascii="Times New Roman" w:hAnsi="Times New Roman" w:cs="Times New Roman"/>
        </w:rPr>
        <w:t>Ensuring all safety Precautions for keeping flammable materials, chemicals and markings, vehicle permits.</w:t>
      </w:r>
    </w:p>
    <w:p w14:paraId="7C666044" w14:textId="77777777" w:rsidR="005152C5" w:rsidRDefault="00D46B54">
      <w:pPr>
        <w:pStyle w:val="NoSpacing1"/>
        <w:numPr>
          <w:ilvl w:val="0"/>
          <w:numId w:val="2"/>
        </w:numPr>
        <w:ind w:left="270" w:hanging="270"/>
        <w:jc w:val="both"/>
        <w:rPr>
          <w:rFonts w:ascii="Times New Roman" w:hAnsi="Times New Roman" w:cs="Times New Roman"/>
        </w:rPr>
      </w:pPr>
      <w:r>
        <w:rPr>
          <w:rFonts w:ascii="Times New Roman" w:hAnsi="Times New Roman" w:cs="Times New Roman"/>
        </w:rPr>
        <w:t>Daily inspecting site, tools and equipments.</w:t>
      </w:r>
    </w:p>
    <w:p w14:paraId="7E88001E" w14:textId="77777777" w:rsidR="005152C5" w:rsidRDefault="00D46B54">
      <w:pPr>
        <w:pStyle w:val="NoSpacing1"/>
        <w:numPr>
          <w:ilvl w:val="0"/>
          <w:numId w:val="2"/>
        </w:numPr>
        <w:ind w:left="270" w:hanging="270"/>
        <w:jc w:val="both"/>
        <w:rPr>
          <w:rFonts w:ascii="Times New Roman" w:hAnsi="Times New Roman" w:cs="Times New Roman"/>
        </w:rPr>
      </w:pPr>
      <w:r>
        <w:rPr>
          <w:rFonts w:ascii="Times New Roman" w:hAnsi="Times New Roman" w:cs="Times New Roman"/>
        </w:rPr>
        <w:t>Ensuring that surroundings of the project do not get affected due to the project activities.</w:t>
      </w:r>
    </w:p>
    <w:p w14:paraId="427982FF" w14:textId="77777777" w:rsidR="005152C5" w:rsidRDefault="00D46B54">
      <w:pPr>
        <w:pStyle w:val="NoSpacing1"/>
        <w:numPr>
          <w:ilvl w:val="0"/>
          <w:numId w:val="2"/>
        </w:numPr>
        <w:ind w:left="270" w:hanging="270"/>
        <w:jc w:val="both"/>
        <w:rPr>
          <w:rFonts w:ascii="Times New Roman" w:hAnsi="Times New Roman" w:cs="Times New Roman"/>
        </w:rPr>
      </w:pPr>
      <w:r>
        <w:rPr>
          <w:rFonts w:ascii="Times New Roman" w:hAnsi="Times New Roman" w:cs="Times New Roman"/>
        </w:rPr>
        <w:t>Conducting internal audits, Preparing Risk Assessments and JSA’s.</w:t>
      </w:r>
    </w:p>
    <w:p w14:paraId="4AA35378" w14:textId="77777777" w:rsidR="005152C5" w:rsidRDefault="00D46B54">
      <w:pPr>
        <w:pStyle w:val="NoSpacing1"/>
        <w:numPr>
          <w:ilvl w:val="0"/>
          <w:numId w:val="2"/>
        </w:numPr>
        <w:ind w:left="270" w:hanging="270"/>
        <w:jc w:val="both"/>
        <w:rPr>
          <w:rFonts w:ascii="Times New Roman" w:hAnsi="Times New Roman" w:cs="Times New Roman"/>
        </w:rPr>
      </w:pPr>
      <w:r>
        <w:rPr>
          <w:rFonts w:ascii="Times New Roman" w:hAnsi="Times New Roman" w:cs="Times New Roman"/>
        </w:rPr>
        <w:t>Conducting / Implementing Weekly Mass Tool Box meeting.</w:t>
      </w:r>
    </w:p>
    <w:p w14:paraId="76C5EC78" w14:textId="77777777" w:rsidR="005152C5" w:rsidRDefault="00D46B54">
      <w:pPr>
        <w:pStyle w:val="NoSpacing1"/>
        <w:numPr>
          <w:ilvl w:val="0"/>
          <w:numId w:val="2"/>
        </w:numPr>
        <w:ind w:left="270" w:hanging="270"/>
        <w:jc w:val="both"/>
        <w:rPr>
          <w:rFonts w:ascii="Times New Roman" w:hAnsi="Times New Roman" w:cs="Times New Roman"/>
        </w:rPr>
      </w:pPr>
      <w:r>
        <w:rPr>
          <w:rFonts w:ascii="Times New Roman" w:hAnsi="Times New Roman" w:cs="Times New Roman"/>
        </w:rPr>
        <w:t>Conduct daily safety inspection and motivate the work force to work with safety.</w:t>
      </w:r>
    </w:p>
    <w:p w14:paraId="220DBB8B" w14:textId="77777777" w:rsidR="005152C5" w:rsidRDefault="00D46B54">
      <w:pPr>
        <w:pStyle w:val="NoSpacing1"/>
        <w:numPr>
          <w:ilvl w:val="0"/>
          <w:numId w:val="2"/>
        </w:numPr>
        <w:ind w:left="270" w:hanging="270"/>
        <w:jc w:val="both"/>
        <w:rPr>
          <w:rFonts w:ascii="Times New Roman" w:hAnsi="Times New Roman" w:cs="Times New Roman"/>
        </w:rPr>
      </w:pPr>
      <w:r>
        <w:rPr>
          <w:rFonts w:ascii="Times New Roman" w:hAnsi="Times New Roman" w:cs="Times New Roman"/>
        </w:rPr>
        <w:t>Check availability of First Aid Kit.</w:t>
      </w:r>
    </w:p>
    <w:p w14:paraId="03E09865" w14:textId="77777777" w:rsidR="005152C5" w:rsidRDefault="00D46B54">
      <w:pPr>
        <w:pStyle w:val="NoSpacing1"/>
        <w:numPr>
          <w:ilvl w:val="0"/>
          <w:numId w:val="2"/>
        </w:numPr>
        <w:ind w:left="270" w:hanging="270"/>
        <w:jc w:val="both"/>
        <w:rPr>
          <w:rFonts w:ascii="Times New Roman" w:hAnsi="Times New Roman" w:cs="Times New Roman"/>
        </w:rPr>
      </w:pPr>
      <w:r>
        <w:rPr>
          <w:rFonts w:ascii="Times New Roman" w:hAnsi="Times New Roman" w:cs="Times New Roman"/>
        </w:rPr>
        <w:t>Ensure that records or Checklists are completed and filed for inspections, Accidents, Audits and Exercises.</w:t>
      </w:r>
    </w:p>
    <w:p w14:paraId="5A430673" w14:textId="77777777" w:rsidR="005152C5" w:rsidRDefault="00D46B54">
      <w:pPr>
        <w:pStyle w:val="NoSpacing1"/>
        <w:numPr>
          <w:ilvl w:val="0"/>
          <w:numId w:val="2"/>
        </w:numPr>
        <w:ind w:left="270" w:hanging="270"/>
        <w:jc w:val="both"/>
        <w:rPr>
          <w:rFonts w:ascii="Times New Roman" w:hAnsi="Times New Roman" w:cs="Times New Roman"/>
        </w:rPr>
      </w:pPr>
      <w:r>
        <w:rPr>
          <w:rFonts w:ascii="Times New Roman" w:hAnsi="Times New Roman" w:cs="Times New Roman"/>
        </w:rPr>
        <w:t>Check proper clearances are maintained while working below near Power Lines.</w:t>
      </w:r>
    </w:p>
    <w:p w14:paraId="585B469D" w14:textId="77777777" w:rsidR="005152C5" w:rsidRDefault="00D46B54">
      <w:pPr>
        <w:pStyle w:val="NoSpacing1"/>
        <w:numPr>
          <w:ilvl w:val="0"/>
          <w:numId w:val="2"/>
        </w:numPr>
        <w:ind w:left="270" w:hanging="270"/>
        <w:jc w:val="both"/>
        <w:rPr>
          <w:rFonts w:ascii="Times New Roman" w:hAnsi="Times New Roman" w:cs="Times New Roman"/>
        </w:rPr>
      </w:pPr>
      <w:r>
        <w:rPr>
          <w:rFonts w:ascii="Times New Roman" w:hAnsi="Times New Roman" w:cs="Times New Roman"/>
        </w:rPr>
        <w:t>Ensure safe and proper distribution termination of temporary construction power cables.</w:t>
      </w:r>
    </w:p>
    <w:p w14:paraId="40B0D0E6" w14:textId="77777777" w:rsidR="005152C5" w:rsidRDefault="00D46B54">
      <w:pPr>
        <w:pStyle w:val="NoSpacing1"/>
        <w:numPr>
          <w:ilvl w:val="0"/>
          <w:numId w:val="2"/>
        </w:numPr>
        <w:ind w:left="270" w:hanging="270"/>
        <w:jc w:val="both"/>
        <w:rPr>
          <w:rFonts w:ascii="Times New Roman" w:hAnsi="Times New Roman" w:cs="Times New Roman"/>
        </w:rPr>
      </w:pPr>
      <w:r>
        <w:rPr>
          <w:rFonts w:ascii="Times New Roman" w:hAnsi="Times New Roman" w:cs="Times New Roman"/>
        </w:rPr>
        <w:t>Daily Unsafe Observations given to the contractor for rectification &amp; Writing letters to the contractor on unsafe observation for rectifications.</w:t>
      </w:r>
    </w:p>
    <w:p w14:paraId="5A4AD58E" w14:textId="77777777" w:rsidR="005152C5" w:rsidRDefault="00D46B54">
      <w:pPr>
        <w:pStyle w:val="NoSpacing1"/>
        <w:numPr>
          <w:ilvl w:val="0"/>
          <w:numId w:val="2"/>
        </w:numPr>
        <w:ind w:left="270" w:hanging="270"/>
        <w:jc w:val="both"/>
        <w:rPr>
          <w:rFonts w:ascii="Times New Roman" w:hAnsi="Times New Roman" w:cs="Times New Roman"/>
        </w:rPr>
      </w:pPr>
      <w:r>
        <w:rPr>
          <w:rFonts w:ascii="Times New Roman" w:hAnsi="Times New Roman" w:cs="Times New Roman"/>
        </w:rPr>
        <w:t>Arranging for approved training institute and in-house training program for employees.</w:t>
      </w:r>
    </w:p>
    <w:p w14:paraId="03EF85CD" w14:textId="77777777" w:rsidR="005152C5" w:rsidRDefault="00D46B54">
      <w:pPr>
        <w:pStyle w:val="NoSpacing1"/>
        <w:numPr>
          <w:ilvl w:val="0"/>
          <w:numId w:val="2"/>
        </w:numPr>
        <w:ind w:left="270" w:hanging="270"/>
        <w:jc w:val="both"/>
        <w:rPr>
          <w:rFonts w:ascii="Times New Roman" w:hAnsi="Times New Roman" w:cs="Times New Roman"/>
        </w:rPr>
      </w:pPr>
      <w:r>
        <w:rPr>
          <w:rFonts w:ascii="Times New Roman" w:hAnsi="Times New Roman" w:cs="Times New Roman"/>
        </w:rPr>
        <w:t>Monitoring waste disposal in accordance with waste management system requirement.</w:t>
      </w:r>
    </w:p>
    <w:p w14:paraId="16ECBB74" w14:textId="1E97F234" w:rsidR="005152C5" w:rsidRDefault="00D46B54">
      <w:pPr>
        <w:pStyle w:val="NoSpacing1"/>
        <w:numPr>
          <w:ilvl w:val="0"/>
          <w:numId w:val="2"/>
        </w:numPr>
        <w:ind w:left="270" w:hanging="270"/>
        <w:jc w:val="both"/>
        <w:rPr>
          <w:rFonts w:ascii="Times New Roman" w:hAnsi="Times New Roman" w:cs="Times New Roman"/>
        </w:rPr>
      </w:pPr>
      <w:r>
        <w:rPr>
          <w:rFonts w:ascii="Times New Roman" w:hAnsi="Times New Roman" w:cs="Times New Roman"/>
        </w:rPr>
        <w:t xml:space="preserve">Conducting and guiding </w:t>
      </w:r>
      <w:proofErr w:type="gramStart"/>
      <w:r>
        <w:rPr>
          <w:rFonts w:ascii="Times New Roman" w:hAnsi="Times New Roman" w:cs="Times New Roman"/>
        </w:rPr>
        <w:t>al l</w:t>
      </w:r>
      <w:proofErr w:type="gramEnd"/>
      <w:r>
        <w:rPr>
          <w:rFonts w:ascii="Times New Roman" w:hAnsi="Times New Roman" w:cs="Times New Roman"/>
        </w:rPr>
        <w:t xml:space="preserve"> </w:t>
      </w:r>
      <w:r w:rsidR="002D47DE">
        <w:rPr>
          <w:rFonts w:ascii="Times New Roman" w:hAnsi="Times New Roman" w:cs="Times New Roman"/>
        </w:rPr>
        <w:t>the</w:t>
      </w:r>
      <w:r>
        <w:rPr>
          <w:rFonts w:ascii="Times New Roman" w:hAnsi="Times New Roman" w:cs="Times New Roman"/>
        </w:rPr>
        <w:t xml:space="preserve"> emergency exercises, as per procedure.</w:t>
      </w:r>
    </w:p>
    <w:p w14:paraId="12E00A8A" w14:textId="77777777" w:rsidR="005152C5" w:rsidRDefault="00D46B54">
      <w:pPr>
        <w:pStyle w:val="NoSpacing1"/>
        <w:numPr>
          <w:ilvl w:val="0"/>
          <w:numId w:val="2"/>
        </w:numPr>
        <w:ind w:left="270" w:hanging="270"/>
        <w:jc w:val="both"/>
        <w:rPr>
          <w:rFonts w:ascii="Times New Roman" w:hAnsi="Times New Roman" w:cs="Times New Roman"/>
        </w:rPr>
      </w:pPr>
      <w:r>
        <w:rPr>
          <w:rFonts w:ascii="Times New Roman" w:hAnsi="Times New Roman" w:cs="Times New Roman"/>
        </w:rPr>
        <w:t>Keeping monthly records of all activities required to be carried out under the HSE Plan.</w:t>
      </w:r>
    </w:p>
    <w:p w14:paraId="380108DB" w14:textId="77777777" w:rsidR="005152C5" w:rsidRDefault="00D46B54">
      <w:pPr>
        <w:pStyle w:val="NoSpacing1"/>
        <w:numPr>
          <w:ilvl w:val="0"/>
          <w:numId w:val="2"/>
        </w:numPr>
        <w:ind w:left="270" w:hanging="270"/>
        <w:jc w:val="both"/>
        <w:rPr>
          <w:rFonts w:ascii="Times New Roman" w:hAnsi="Times New Roman" w:cs="Times New Roman"/>
        </w:rPr>
      </w:pPr>
      <w:r>
        <w:rPr>
          <w:rFonts w:ascii="Times New Roman" w:hAnsi="Times New Roman" w:cs="Times New Roman"/>
        </w:rPr>
        <w:t>Submitting monthly records of HSE Plan activities to the HSE Manager and updating daily incident tracker and training matrix.</w:t>
      </w:r>
    </w:p>
    <w:p w14:paraId="1ABD804B" w14:textId="77777777" w:rsidR="005152C5" w:rsidRDefault="00D46B54">
      <w:pPr>
        <w:pStyle w:val="NoSpacing1"/>
        <w:numPr>
          <w:ilvl w:val="0"/>
          <w:numId w:val="2"/>
        </w:numPr>
        <w:ind w:left="270" w:hanging="270"/>
        <w:jc w:val="both"/>
        <w:rPr>
          <w:rFonts w:ascii="Times New Roman" w:hAnsi="Times New Roman" w:cs="Times New Roman"/>
        </w:rPr>
      </w:pPr>
      <w:r>
        <w:rPr>
          <w:rFonts w:ascii="Times New Roman" w:hAnsi="Times New Roman" w:cs="Times New Roman"/>
        </w:rPr>
        <w:t>Provide support to the project team to improve the performance in order to achieve the set objectives and targets, complying with HSE.</w:t>
      </w:r>
    </w:p>
    <w:p w14:paraId="72EF82B4" w14:textId="77777777" w:rsidR="005152C5" w:rsidRDefault="00D46B54">
      <w:pPr>
        <w:pStyle w:val="NoSpacing1"/>
        <w:numPr>
          <w:ilvl w:val="0"/>
          <w:numId w:val="2"/>
        </w:numPr>
        <w:ind w:left="270" w:hanging="270"/>
        <w:jc w:val="both"/>
        <w:rPr>
          <w:rFonts w:ascii="Times New Roman" w:hAnsi="Times New Roman" w:cs="Times New Roman"/>
        </w:rPr>
      </w:pPr>
      <w:r>
        <w:rPr>
          <w:rFonts w:ascii="Times New Roman" w:hAnsi="Times New Roman" w:cs="Times New Roman"/>
        </w:rPr>
        <w:t>Continues safety monitoring to ensure compliance and effectiveness.</w:t>
      </w:r>
    </w:p>
    <w:p w14:paraId="69761BD7" w14:textId="77777777" w:rsidR="005152C5" w:rsidRDefault="00D46B54">
      <w:pPr>
        <w:pStyle w:val="NoSpacing1"/>
        <w:numPr>
          <w:ilvl w:val="0"/>
          <w:numId w:val="2"/>
        </w:numPr>
        <w:ind w:left="270" w:hanging="270"/>
        <w:jc w:val="both"/>
        <w:rPr>
          <w:rFonts w:ascii="Times New Roman" w:hAnsi="Times New Roman" w:cs="Times New Roman"/>
        </w:rPr>
      </w:pPr>
      <w:r>
        <w:rPr>
          <w:rFonts w:ascii="Times New Roman" w:hAnsi="Times New Roman" w:cs="Times New Roman"/>
        </w:rPr>
        <w:t>Ensuring  foreman’s  and  supervisors  conducting  STARRT  briefing before  conducting  the activity.</w:t>
      </w:r>
    </w:p>
    <w:p w14:paraId="7316E909" w14:textId="77777777" w:rsidR="005152C5" w:rsidRDefault="00D46B54">
      <w:pPr>
        <w:pStyle w:val="NoSpacing1"/>
        <w:numPr>
          <w:ilvl w:val="0"/>
          <w:numId w:val="2"/>
        </w:numPr>
        <w:ind w:left="270" w:hanging="270"/>
        <w:jc w:val="both"/>
        <w:rPr>
          <w:rFonts w:ascii="Times New Roman" w:hAnsi="Times New Roman" w:cs="Times New Roman"/>
        </w:rPr>
      </w:pPr>
      <w:r>
        <w:rPr>
          <w:rFonts w:ascii="Times New Roman" w:hAnsi="Times New Roman" w:cs="Times New Roman"/>
        </w:rPr>
        <w:t>Ensuring teams working on site having approved documents for the task MS/RA and a copy of Approved documents available in work place.</w:t>
      </w:r>
    </w:p>
    <w:p w14:paraId="50F6E79E" w14:textId="77777777" w:rsidR="005152C5" w:rsidRDefault="005152C5">
      <w:pPr>
        <w:pStyle w:val="NoSpacing1"/>
        <w:ind w:left="270"/>
        <w:jc w:val="both"/>
        <w:rPr>
          <w:rFonts w:ascii="Times New Roman" w:hAnsi="Times New Roman" w:cs="Times New Roman"/>
        </w:rPr>
      </w:pPr>
    </w:p>
    <w:p w14:paraId="2B20813A" w14:textId="281A24B1" w:rsidR="005152C5" w:rsidRDefault="005152C5">
      <w:pPr>
        <w:pStyle w:val="NoSpacing1"/>
        <w:jc w:val="both"/>
        <w:rPr>
          <w:rFonts w:ascii="Times New Roman" w:hAnsi="Times New Roman" w:cs="Times New Roman"/>
        </w:rPr>
      </w:pPr>
    </w:p>
    <w:p w14:paraId="190A45F8" w14:textId="77777777" w:rsidR="005152C5" w:rsidRDefault="005152C5">
      <w:pPr>
        <w:pStyle w:val="NoSpacing1"/>
        <w:ind w:left="720"/>
        <w:jc w:val="both"/>
        <w:rPr>
          <w:rFonts w:ascii="Times New Roman" w:hAnsi="Times New Roman" w:cs="Times New Roman"/>
        </w:rPr>
      </w:pPr>
    </w:p>
    <w:p w14:paraId="3A2B01E7" w14:textId="27D5523F" w:rsidR="005152C5" w:rsidRDefault="005152C5">
      <w:pPr>
        <w:pStyle w:val="NoSpacing1"/>
        <w:jc w:val="both"/>
        <w:rPr>
          <w:rFonts w:ascii="Times New Roman" w:hAnsi="Times New Roman" w:cs="Times New Roman"/>
          <w:sz w:val="24"/>
          <w:szCs w:val="24"/>
        </w:rPr>
      </w:pPr>
    </w:p>
    <w:p w14:paraId="1EF4C759" w14:textId="0911E571" w:rsidR="005152C5" w:rsidRDefault="005152C5">
      <w:pPr>
        <w:pStyle w:val="NoSpacing1"/>
        <w:jc w:val="both"/>
        <w:rPr>
          <w:rFonts w:ascii="Times New Roman" w:hAnsi="Times New Roman" w:cs="Times New Roman"/>
          <w:sz w:val="24"/>
          <w:szCs w:val="24"/>
        </w:rPr>
      </w:pPr>
    </w:p>
    <w:p w14:paraId="2C0E728C" w14:textId="708472CC" w:rsidR="00031156" w:rsidRDefault="00031156">
      <w:pPr>
        <w:pStyle w:val="NoSpacing1"/>
        <w:jc w:val="both"/>
        <w:rPr>
          <w:rFonts w:ascii="Times New Roman" w:hAnsi="Times New Roman" w:cs="Times New Roman"/>
          <w:sz w:val="24"/>
          <w:szCs w:val="24"/>
        </w:rPr>
      </w:pPr>
    </w:p>
    <w:p w14:paraId="47381B11" w14:textId="15964A23" w:rsidR="00031156" w:rsidRDefault="00031156">
      <w:pPr>
        <w:pStyle w:val="NoSpacing1"/>
        <w:jc w:val="both"/>
        <w:rPr>
          <w:rFonts w:ascii="Times New Roman" w:hAnsi="Times New Roman" w:cs="Times New Roman"/>
          <w:sz w:val="24"/>
          <w:szCs w:val="24"/>
        </w:rPr>
      </w:pPr>
    </w:p>
    <w:p w14:paraId="35B72143" w14:textId="11AA308E" w:rsidR="00031156" w:rsidRDefault="00031156">
      <w:pPr>
        <w:pStyle w:val="NoSpacing1"/>
        <w:jc w:val="both"/>
        <w:rPr>
          <w:rFonts w:ascii="Times New Roman" w:hAnsi="Times New Roman" w:cs="Times New Roman"/>
          <w:sz w:val="24"/>
          <w:szCs w:val="24"/>
        </w:rPr>
      </w:pPr>
    </w:p>
    <w:p w14:paraId="45CCA640" w14:textId="77777777" w:rsidR="007803A0" w:rsidRDefault="007803A0">
      <w:pPr>
        <w:pStyle w:val="NoSpacing1"/>
        <w:jc w:val="both"/>
        <w:rPr>
          <w:rFonts w:ascii="Times New Roman" w:hAnsi="Times New Roman" w:cs="Times New Roman"/>
          <w:sz w:val="24"/>
          <w:szCs w:val="24"/>
        </w:rPr>
      </w:pPr>
    </w:p>
    <w:p w14:paraId="572EB5B6" w14:textId="75D95851" w:rsidR="00031156" w:rsidRDefault="00031156">
      <w:pPr>
        <w:pStyle w:val="NoSpacing1"/>
        <w:jc w:val="both"/>
        <w:rPr>
          <w:rFonts w:ascii="Times New Roman" w:hAnsi="Times New Roman" w:cs="Times New Roman"/>
          <w:sz w:val="24"/>
          <w:szCs w:val="24"/>
        </w:rPr>
      </w:pPr>
    </w:p>
    <w:p w14:paraId="6738EDD9" w14:textId="0DFE4F81" w:rsidR="00031156" w:rsidRDefault="00031156">
      <w:pPr>
        <w:pStyle w:val="NoSpacing1"/>
        <w:jc w:val="both"/>
        <w:rPr>
          <w:rFonts w:ascii="Times New Roman" w:hAnsi="Times New Roman" w:cs="Times New Roman"/>
          <w:sz w:val="24"/>
          <w:szCs w:val="24"/>
        </w:rPr>
      </w:pPr>
      <w:r>
        <w:rPr>
          <w:rFonts w:ascii="Times New Roman" w:hAnsi="Times New Roman" w:cs="Times New Roman"/>
          <w:noProof/>
        </w:rPr>
        <w:lastRenderedPageBreak/>
        <mc:AlternateContent>
          <mc:Choice Requires="wps">
            <w:drawing>
              <wp:anchor distT="0" distB="0" distL="0" distR="0" simplePos="0" relativeHeight="251653120" behindDoc="0" locked="0" layoutInCell="1" allowOverlap="1" wp14:anchorId="63E14EFF" wp14:editId="796F0ADD">
                <wp:simplePos x="0" y="0"/>
                <wp:positionH relativeFrom="column">
                  <wp:posOffset>-121037</wp:posOffset>
                </wp:positionH>
                <wp:positionV relativeFrom="paragraph">
                  <wp:posOffset>94008</wp:posOffset>
                </wp:positionV>
                <wp:extent cx="6568440" cy="308610"/>
                <wp:effectExtent l="0" t="0" r="22860" b="15240"/>
                <wp:wrapNone/>
                <wp:docPr id="7" name="1033"/>
                <wp:cNvGraphicFramePr/>
                <a:graphic xmlns:a="http://schemas.openxmlformats.org/drawingml/2006/main">
                  <a:graphicData uri="http://schemas.microsoft.com/office/word/2010/wordprocessingShape">
                    <wps:wsp>
                      <wps:cNvSpPr/>
                      <wps:spPr>
                        <a:xfrm>
                          <a:off x="0" y="0"/>
                          <a:ext cx="6568440" cy="308610"/>
                        </a:xfrm>
                        <a:prstGeom prst="rect">
                          <a:avLst/>
                        </a:prstGeom>
                        <a:solidFill>
                          <a:schemeClr val="bg1">
                            <a:lumMod val="65000"/>
                          </a:schemeClr>
                        </a:solidFill>
                        <a:ln>
                          <a:headEnd type="none" w="med" len="med"/>
                          <a:tailEnd type="none" w="med" len="med"/>
                        </a:ln>
                      </wps:spPr>
                      <wps:style>
                        <a:lnRef idx="2">
                          <a:schemeClr val="accent5"/>
                        </a:lnRef>
                        <a:fillRef idx="1">
                          <a:schemeClr val="lt1"/>
                        </a:fillRef>
                        <a:effectRef idx="0">
                          <a:schemeClr val="accent5"/>
                        </a:effectRef>
                        <a:fontRef idx="minor">
                          <a:schemeClr val="dk1"/>
                        </a:fontRef>
                      </wps:style>
                      <wps:txbx>
                        <w:txbxContent>
                          <w:p w14:paraId="28B0465F" w14:textId="77777777" w:rsidR="005152C5" w:rsidRDefault="00D46B54" w:rsidP="00BC32EC">
                            <w:pPr>
                              <w:shd w:val="clear" w:color="auto" w:fill="A6A6A6" w:themeFill="background1" w:themeFillShade="A6"/>
                              <w:rPr>
                                <w:rFonts w:ascii="Times New Roman" w:hAnsi="Times New Roman" w:cs="Times New Roman"/>
                                <w:b/>
                                <w:bCs/>
                              </w:rPr>
                            </w:pPr>
                            <w:r>
                              <w:rPr>
                                <w:rFonts w:ascii="Times New Roman" w:hAnsi="Times New Roman" w:cs="Times New Roman"/>
                                <w:b/>
                                <w:bCs/>
                              </w:rPr>
                              <w:t>TRAINING AND CERTIFICATION</w:t>
                            </w:r>
                          </w:p>
                          <w:p w14:paraId="0D8869FB" w14:textId="77777777" w:rsidR="005152C5" w:rsidRDefault="005152C5"/>
                        </w:txbxContent>
                      </wps:txbx>
                      <wps:bodyPr upright="1"/>
                    </wps:wsp>
                  </a:graphicData>
                </a:graphic>
              </wp:anchor>
            </w:drawing>
          </mc:Choice>
          <mc:Fallback>
            <w:pict>
              <v:rect w14:anchorId="63E14EFF" id="1033" o:spid="_x0000_s1031" style="position:absolute;left:0;text-align:left;margin-left:-9.55pt;margin-top:7.4pt;width:517.2pt;height:24.3pt;z-index:251653120;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" fillcolor="#a5a5a5 [2092]" strokecolor="#4bacc6 [3208]" strokeweight="2pt">
                <v:textbox>
                  <w:txbxContent>
                    <w:p w14:paraId="28B0465F" w14:textId="77777777" w:rsidR="005152C5" w:rsidRDefault="00D46B54" w:rsidP="00BC32EC">
                      <w:pPr>
                        <w:shd w:val="clear" w:color="auto" w:fill="A6A6A6" w:themeFill="background1" w:themeFillShade="A6"/>
                        <w:rPr>
                          <w:rFonts w:ascii="Times New Roman" w:hAnsi="Times New Roman" w:cs="Times New Roman"/>
                          <w:b/>
                          <w:bCs/>
                        </w:rPr>
                      </w:pPr>
                      <w:r>
                        <w:rPr>
                          <w:rFonts w:ascii="Times New Roman" w:hAnsi="Times New Roman" w:cs="Times New Roman"/>
                          <w:b/>
                          <w:bCs/>
                        </w:rPr>
                        <w:t>TRAINING AND CERTIFICATION</w:t>
                      </w:r>
                    </w:p>
                    <w:p w14:paraId="0D8869FB" w14:textId="77777777" w:rsidR="005152C5" w:rsidRDefault="005152C5"/>
                  </w:txbxContent>
                </v:textbox>
              </v:rect>
            </w:pict>
          </mc:Fallback>
        </mc:AlternateContent>
      </w:r>
    </w:p>
    <w:p w14:paraId="1DE48047" w14:textId="77777777" w:rsidR="00031156" w:rsidRDefault="00031156">
      <w:pPr>
        <w:pStyle w:val="NoSpacing1"/>
        <w:jc w:val="both"/>
        <w:rPr>
          <w:rFonts w:ascii="Times New Roman" w:hAnsi="Times New Roman" w:cs="Times New Roman"/>
          <w:sz w:val="24"/>
          <w:szCs w:val="24"/>
        </w:rPr>
      </w:pPr>
    </w:p>
    <w:p w14:paraId="64B80C9A" w14:textId="77777777" w:rsidR="00031156" w:rsidRDefault="00031156">
      <w:pPr>
        <w:pStyle w:val="NoSpacing1"/>
        <w:spacing w:line="276" w:lineRule="auto"/>
        <w:rPr>
          <w:rFonts w:ascii="Times New Roman" w:hAnsi="Times New Roman" w:cs="Times New Roman"/>
        </w:rPr>
      </w:pPr>
    </w:p>
    <w:p w14:paraId="2F905F4D" w14:textId="703CB9FD" w:rsidR="005152C5" w:rsidRDefault="00D46B54">
      <w:pPr>
        <w:pStyle w:val="NoSpacing1"/>
        <w:spacing w:line="276" w:lineRule="auto"/>
        <w:rPr>
          <w:rFonts w:ascii="Times New Roman" w:hAnsi="Times New Roman" w:cs="Times New Roman"/>
        </w:rPr>
      </w:pPr>
      <w:r>
        <w:rPr>
          <w:rFonts w:ascii="Times New Roman" w:hAnsi="Times New Roman" w:cs="Times New Roman"/>
        </w:rPr>
        <w:t>Safety Management System Evolution</w:t>
      </w:r>
      <w:r>
        <w:rPr>
          <w:rFonts w:ascii="Times New Roman" w:hAnsi="Times New Roman" w:cs="Times New Roman"/>
        </w:rPr>
        <w:tab/>
        <w:t xml:space="preserve">Effective Accident Investigation </w:t>
      </w:r>
      <w:r>
        <w:rPr>
          <w:rFonts w:ascii="Times New Roman" w:hAnsi="Times New Roman" w:cs="Times New Roman"/>
        </w:rPr>
        <w:tab/>
        <w:t>Confined Space Entry</w:t>
      </w:r>
    </w:p>
    <w:p w14:paraId="50A4C8C4" w14:textId="77777777" w:rsidR="005152C5" w:rsidRDefault="00D46B54">
      <w:pPr>
        <w:pStyle w:val="NoSpacing1"/>
        <w:spacing w:line="276" w:lineRule="auto"/>
        <w:rPr>
          <w:rFonts w:ascii="Times New Roman" w:hAnsi="Times New Roman" w:cs="Times New Roman"/>
        </w:rPr>
      </w:pPr>
      <w:r>
        <w:rPr>
          <w:rFonts w:ascii="Times New Roman" w:hAnsi="Times New Roman" w:cs="Times New Roman"/>
        </w:rPr>
        <w:t>Ergonomics Program Management</w:t>
      </w:r>
      <w:r>
        <w:rPr>
          <w:rFonts w:ascii="Times New Roman" w:hAnsi="Times New Roman" w:cs="Times New Roman"/>
        </w:rPr>
        <w:tab/>
        <w:t xml:space="preserve">Fleet Safety Management </w:t>
      </w:r>
      <w:r>
        <w:rPr>
          <w:rFonts w:ascii="Times New Roman" w:hAnsi="Times New Roman" w:cs="Times New Roman"/>
        </w:rPr>
        <w:tab/>
      </w:r>
      <w:r>
        <w:rPr>
          <w:rFonts w:ascii="Times New Roman" w:hAnsi="Times New Roman" w:cs="Times New Roman"/>
        </w:rPr>
        <w:tab/>
        <w:t xml:space="preserve">Emergency Action Plan </w:t>
      </w:r>
    </w:p>
    <w:p w14:paraId="5CB6DF18" w14:textId="77777777" w:rsidR="005152C5" w:rsidRDefault="00D46B54">
      <w:pPr>
        <w:pStyle w:val="NoSpacing1"/>
        <w:spacing w:line="276" w:lineRule="auto"/>
        <w:rPr>
          <w:rFonts w:ascii="Times New Roman" w:hAnsi="Times New Roman" w:cs="Times New Roman"/>
        </w:rPr>
      </w:pPr>
      <w:r>
        <w:rPr>
          <w:rFonts w:ascii="Times New Roman" w:hAnsi="Times New Roman" w:cs="Times New Roman"/>
        </w:rPr>
        <w:t>Effective Safety Committee Operation</w:t>
      </w:r>
      <w:r>
        <w:rPr>
          <w:rFonts w:ascii="Times New Roman" w:hAnsi="Times New Roman" w:cs="Times New Roman"/>
        </w:rPr>
        <w:tab/>
        <w:t>Fire Prevention Plans</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t>Machine Safety</w:t>
      </w:r>
    </w:p>
    <w:p w14:paraId="6E997807" w14:textId="77777777" w:rsidR="005152C5" w:rsidRDefault="00D46B54">
      <w:pPr>
        <w:pStyle w:val="NoSpacing1"/>
        <w:spacing w:line="276" w:lineRule="auto"/>
        <w:rPr>
          <w:rFonts w:ascii="Times New Roman" w:hAnsi="Times New Roman" w:cs="Times New Roman"/>
        </w:rPr>
      </w:pPr>
      <w:r>
        <w:rPr>
          <w:rFonts w:ascii="Times New Roman" w:hAnsi="Times New Roman" w:cs="Times New Roman"/>
        </w:rPr>
        <w:t>Safety Supervision and Leadership</w:t>
      </w:r>
      <w:r>
        <w:rPr>
          <w:rFonts w:ascii="Times New Roman" w:hAnsi="Times New Roman" w:cs="Times New Roman"/>
        </w:rPr>
        <w:tab/>
        <w:t xml:space="preserve">First Aid Awareness </w:t>
      </w:r>
      <w:r>
        <w:rPr>
          <w:rFonts w:ascii="Times New Roman" w:hAnsi="Times New Roman" w:cs="Times New Roman"/>
        </w:rPr>
        <w:tab/>
        <w:t xml:space="preserve">               </w:t>
      </w:r>
      <w:r>
        <w:rPr>
          <w:rFonts w:ascii="Times New Roman" w:hAnsi="Times New Roman" w:cs="Times New Roman"/>
        </w:rPr>
        <w:tab/>
        <w:t>Fire Marshall Awareness</w:t>
      </w:r>
    </w:p>
    <w:p w14:paraId="109E9C5B" w14:textId="0FBCC079" w:rsidR="005152C5" w:rsidRDefault="00D46B54">
      <w:pPr>
        <w:pStyle w:val="NoSpacing1"/>
        <w:spacing w:line="276" w:lineRule="auto"/>
        <w:rPr>
          <w:rFonts w:ascii="Times New Roman" w:hAnsi="Times New Roman" w:cs="Times New Roman"/>
        </w:rPr>
      </w:pPr>
      <w:r>
        <w:rPr>
          <w:rFonts w:ascii="Times New Roman" w:hAnsi="Times New Roman" w:cs="Times New Roman"/>
        </w:rPr>
        <w:t>Defensive Driving Awareness</w:t>
      </w:r>
      <w:r>
        <w:rPr>
          <w:rFonts w:ascii="Times New Roman" w:hAnsi="Times New Roman" w:cs="Times New Roman"/>
        </w:rPr>
        <w:tab/>
        <w:t xml:space="preserve">             Practical Leadership</w:t>
      </w:r>
      <w:r>
        <w:rPr>
          <w:rFonts w:ascii="Times New Roman" w:hAnsi="Times New Roman" w:cs="Times New Roman"/>
        </w:rPr>
        <w:tab/>
      </w:r>
      <w:r>
        <w:rPr>
          <w:rFonts w:ascii="Times New Roman" w:hAnsi="Times New Roman" w:cs="Times New Roman"/>
        </w:rPr>
        <w:tab/>
        <w:t xml:space="preserve">             Microsoft Office</w:t>
      </w:r>
    </w:p>
    <w:p w14:paraId="2FE1139F" w14:textId="77777777" w:rsidR="005152C5" w:rsidRDefault="00D46B54">
      <w:pPr>
        <w:pStyle w:val="NoSpacing1"/>
        <w:spacing w:line="276" w:lineRule="auto"/>
        <w:rPr>
          <w:rFonts w:ascii="Times New Roman" w:hAnsi="Times New Roman" w:cs="Times New Roman"/>
        </w:rPr>
      </w:pPr>
      <w:r>
        <w:rPr>
          <w:rFonts w:ascii="Times New Roman" w:hAnsi="Times New Roman" w:cs="Times New Roman"/>
        </w:rPr>
        <w:t>Excavation                                               Scaffolding</w:t>
      </w:r>
    </w:p>
    <w:p w14:paraId="544BFE83" w14:textId="77777777" w:rsidR="005152C5" w:rsidRDefault="005152C5">
      <w:pPr>
        <w:pStyle w:val="NoSpacing1"/>
        <w:rPr>
          <w:rFonts w:ascii="Times New Roman" w:hAnsi="Times New Roman" w:cs="Times New Roman"/>
          <w:sz w:val="24"/>
          <w:szCs w:val="24"/>
        </w:rPr>
      </w:pPr>
    </w:p>
    <w:p w14:paraId="026FBE83" w14:textId="77777777" w:rsidR="005152C5" w:rsidRDefault="00D46B54">
      <w:pPr>
        <w:pStyle w:val="NoSpacing1"/>
        <w:rPr>
          <w:rFonts w:ascii="Times New Roman" w:hAnsi="Times New Roman" w:cs="Times New Roman"/>
          <w:sz w:val="24"/>
          <w:szCs w:val="24"/>
        </w:rPr>
      </w:pPr>
      <w:r>
        <w:rPr>
          <w:noProof/>
          <w:sz w:val="16"/>
          <w:szCs w:val="16"/>
        </w:rPr>
        <mc:AlternateContent>
          <mc:Choice Requires="wps">
            <w:drawing>
              <wp:anchor distT="0" distB="0" distL="0" distR="0" simplePos="0" relativeHeight="251657728" behindDoc="0" locked="0" layoutInCell="1" allowOverlap="1" wp14:anchorId="0925BE5A" wp14:editId="2C429724">
                <wp:simplePos x="0" y="0"/>
                <wp:positionH relativeFrom="column">
                  <wp:posOffset>-81280</wp:posOffset>
                </wp:positionH>
                <wp:positionV relativeFrom="paragraph">
                  <wp:posOffset>59690</wp:posOffset>
                </wp:positionV>
                <wp:extent cx="6568440" cy="308610"/>
                <wp:effectExtent l="0" t="0" r="22860" b="15240"/>
                <wp:wrapNone/>
                <wp:docPr id="8" name="1035"/>
                <wp:cNvGraphicFramePr/>
                <a:graphic xmlns:a="http://schemas.openxmlformats.org/drawingml/2006/main">
                  <a:graphicData uri="http://schemas.microsoft.com/office/word/2010/wordprocessingShape">
                    <wps:wsp>
                      <wps:cNvSpPr/>
                      <wps:spPr>
                        <a:xfrm>
                          <a:off x="0" y="0"/>
                          <a:ext cx="6568440" cy="308610"/>
                        </a:xfrm>
                        <a:prstGeom prst="rect">
                          <a:avLst/>
                        </a:prstGeom>
                        <a:solidFill>
                          <a:schemeClr val="bg1">
                            <a:lumMod val="65000"/>
                          </a:schemeClr>
                        </a:solidFill>
                        <a:ln>
                          <a:headEnd type="none" w="med" len="med"/>
                          <a:tailEnd type="none" w="med" len="med"/>
                        </a:ln>
                      </wps:spPr>
                      <wps:style>
                        <a:lnRef idx="2">
                          <a:schemeClr val="accent5"/>
                        </a:lnRef>
                        <a:fillRef idx="1">
                          <a:schemeClr val="lt1"/>
                        </a:fillRef>
                        <a:effectRef idx="0">
                          <a:schemeClr val="accent5"/>
                        </a:effectRef>
                        <a:fontRef idx="minor">
                          <a:schemeClr val="dk1"/>
                        </a:fontRef>
                      </wps:style>
                      <wps:txbx>
                        <w:txbxContent>
                          <w:p w14:paraId="200F5007" w14:textId="77777777" w:rsidR="005152C5" w:rsidRDefault="00D46B54" w:rsidP="00BC32EC">
                            <w:pPr>
                              <w:shd w:val="clear" w:color="auto" w:fill="A6A6A6" w:themeFill="background1" w:themeFillShade="A6"/>
                            </w:pPr>
                            <w:r>
                              <w:rPr>
                                <w:rFonts w:ascii="Times New Roman" w:hAnsi="Times New Roman" w:cs="Times New Roman"/>
                                <w:b/>
                                <w:bCs/>
                              </w:rPr>
                              <w:t>HSE QUALIFICATION</w:t>
                            </w:r>
                          </w:p>
                        </w:txbxContent>
                      </wps:txbx>
                      <wps:bodyPr upright="1"/>
                    </wps:wsp>
                  </a:graphicData>
                </a:graphic>
              </wp:anchor>
            </w:drawing>
          </mc:Choice>
          <mc:Fallback>
            <w:pict>
              <v:rect w14:anchorId="0925BE5A" id="1035" o:spid="_x0000_s1032" style="position:absolute;margin-left:-6.4pt;margin-top:4.7pt;width:517.2pt;height:24.3pt;z-index:251657728;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" fillcolor="#a5a5a5 [2092]" strokecolor="#4bacc6 [3208]" strokeweight="2pt">
                <v:textbox>
                  <w:txbxContent>
                    <w:p w14:paraId="200F5007" w14:textId="77777777" w:rsidR="005152C5" w:rsidRDefault="00D46B54" w:rsidP="00BC32EC">
                      <w:pPr>
                        <w:shd w:val="clear" w:color="auto" w:fill="A6A6A6" w:themeFill="background1" w:themeFillShade="A6"/>
                      </w:pPr>
                      <w:r>
                        <w:rPr>
                          <w:rFonts w:ascii="Times New Roman" w:hAnsi="Times New Roman" w:cs="Times New Roman"/>
                          <w:b/>
                          <w:bCs/>
                        </w:rPr>
                        <w:t>HSE QUALIFICATION</w:t>
                      </w:r>
                    </w:p>
                  </w:txbxContent>
                </v:textbox>
              </v:rect>
            </w:pict>
          </mc:Fallback>
        </mc:AlternateContent>
      </w:r>
    </w:p>
    <w:p w14:paraId="13EC4FAE" w14:textId="77777777" w:rsidR="005152C5" w:rsidRDefault="005152C5">
      <w:pPr>
        <w:pStyle w:val="NoSpacing1"/>
        <w:rPr>
          <w:rFonts w:ascii="Times New Roman" w:hAnsi="Times New Roman" w:cs="Times New Roman"/>
          <w:sz w:val="24"/>
          <w:szCs w:val="24"/>
        </w:rPr>
      </w:pPr>
    </w:p>
    <w:p w14:paraId="6BB98081" w14:textId="77777777" w:rsidR="005152C5" w:rsidRDefault="005152C5">
      <w:pPr>
        <w:pStyle w:val="NoSpacing1"/>
        <w:rPr>
          <w:rFonts w:ascii="Times New Roman" w:hAnsi="Times New Roman" w:cs="Times New Roman"/>
          <w:sz w:val="24"/>
          <w:szCs w:val="24"/>
        </w:rPr>
      </w:pPr>
    </w:p>
    <w:p w14:paraId="4E7F9AEC" w14:textId="2137F701" w:rsidR="005152C5" w:rsidRPr="001E035D" w:rsidRDefault="00D46B54" w:rsidP="001E035D">
      <w:pPr>
        <w:pStyle w:val="NoSpacing1"/>
        <w:numPr>
          <w:ilvl w:val="0"/>
          <w:numId w:val="3"/>
        </w:numPr>
        <w:rPr>
          <w:rFonts w:ascii="Times New Roman" w:hAnsi="Times New Roman" w:cs="Times New Roman"/>
          <w:sz w:val="24"/>
          <w:szCs w:val="24"/>
        </w:rPr>
      </w:pPr>
      <w:r>
        <w:rPr>
          <w:rFonts w:ascii="Times New Roman" w:hAnsi="Times New Roman" w:cs="Times New Roman"/>
          <w:sz w:val="24"/>
          <w:szCs w:val="24"/>
        </w:rPr>
        <w:t>Diploma Safety Engineer (3 Years)</w:t>
      </w:r>
    </w:p>
    <w:p w14:paraId="10673437" w14:textId="77777777" w:rsidR="005152C5" w:rsidRDefault="00D46B54">
      <w:pPr>
        <w:pStyle w:val="NoSpacing1"/>
        <w:numPr>
          <w:ilvl w:val="0"/>
          <w:numId w:val="3"/>
        </w:numPr>
        <w:rPr>
          <w:rFonts w:ascii="Times New Roman" w:hAnsi="Times New Roman" w:cs="Times New Roman"/>
          <w:sz w:val="24"/>
          <w:szCs w:val="24"/>
        </w:rPr>
      </w:pPr>
      <w:r>
        <w:rPr>
          <w:rFonts w:ascii="Times New Roman" w:hAnsi="Times New Roman" w:cs="Times New Roman"/>
          <w:sz w:val="24"/>
          <w:szCs w:val="24"/>
        </w:rPr>
        <w:t>EIOSH (NASP)</w:t>
      </w:r>
    </w:p>
    <w:p w14:paraId="31B079B6" w14:textId="13EDC99C" w:rsidR="00191380" w:rsidRDefault="00191380">
      <w:pPr>
        <w:pStyle w:val="NoSpacing1"/>
        <w:numPr>
          <w:ilvl w:val="0"/>
          <w:numId w:val="3"/>
        </w:numPr>
        <w:rPr>
          <w:rFonts w:ascii="Times New Roman" w:hAnsi="Times New Roman" w:cs="Times New Roman"/>
          <w:sz w:val="24"/>
          <w:szCs w:val="24"/>
        </w:rPr>
      </w:pPr>
      <w:r>
        <w:rPr>
          <w:rFonts w:ascii="Times New Roman" w:hAnsi="Times New Roman" w:cs="Times New Roman"/>
          <w:sz w:val="24"/>
          <w:szCs w:val="24"/>
        </w:rPr>
        <w:t>HiQual Level 3 Certificate in OHS (UK)</w:t>
      </w:r>
    </w:p>
    <w:p w14:paraId="08C0F21B" w14:textId="1129498D" w:rsidR="001E035D" w:rsidRDefault="001E035D">
      <w:pPr>
        <w:pStyle w:val="NoSpacing1"/>
        <w:numPr>
          <w:ilvl w:val="0"/>
          <w:numId w:val="3"/>
        </w:numPr>
        <w:rPr>
          <w:rFonts w:ascii="Times New Roman" w:hAnsi="Times New Roman" w:cs="Times New Roman"/>
          <w:sz w:val="24"/>
          <w:szCs w:val="24"/>
        </w:rPr>
      </w:pPr>
      <w:r>
        <w:rPr>
          <w:rFonts w:ascii="Times New Roman" w:hAnsi="Times New Roman" w:cs="Times New Roman"/>
          <w:sz w:val="24"/>
          <w:szCs w:val="24"/>
        </w:rPr>
        <w:t>IOSH Managing Safely (UK)</w:t>
      </w:r>
    </w:p>
    <w:p w14:paraId="775EDB41" w14:textId="78E4EEC7" w:rsidR="005152C5" w:rsidRPr="003C665A" w:rsidRDefault="00D46B54" w:rsidP="003C665A">
      <w:pPr>
        <w:pStyle w:val="NoSpacing1"/>
        <w:numPr>
          <w:ilvl w:val="0"/>
          <w:numId w:val="3"/>
        </w:numPr>
        <w:rPr>
          <w:rFonts w:ascii="Times New Roman" w:hAnsi="Times New Roman" w:cs="Times New Roman"/>
          <w:sz w:val="24"/>
          <w:szCs w:val="24"/>
        </w:rPr>
      </w:pPr>
      <w:r>
        <w:rPr>
          <w:rFonts w:ascii="Times New Roman" w:hAnsi="Times New Roman" w:cs="Times New Roman"/>
          <w:sz w:val="24"/>
          <w:szCs w:val="24"/>
        </w:rPr>
        <w:t>OSHA USA (48 HOURS)</w:t>
      </w:r>
    </w:p>
    <w:p w14:paraId="0D0E428E" w14:textId="1368CC00" w:rsidR="005152C5" w:rsidRDefault="00451078">
      <w:pPr>
        <w:pStyle w:val="NoSpacing1"/>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0" distR="0" simplePos="0" relativeHeight="251655168" behindDoc="0" locked="0" layoutInCell="1" allowOverlap="1" wp14:anchorId="26E96D47" wp14:editId="65B4FF18">
                <wp:simplePos x="0" y="0"/>
                <wp:positionH relativeFrom="column">
                  <wp:posOffset>-65460</wp:posOffset>
                </wp:positionH>
                <wp:positionV relativeFrom="paragraph">
                  <wp:posOffset>126282</wp:posOffset>
                </wp:positionV>
                <wp:extent cx="6568440" cy="308610"/>
                <wp:effectExtent l="0" t="0" r="22860" b="15240"/>
                <wp:wrapNone/>
                <wp:docPr id="9" name="1036"/>
                <wp:cNvGraphicFramePr/>
                <a:graphic xmlns:a="http://schemas.openxmlformats.org/drawingml/2006/main">
                  <a:graphicData uri="http://schemas.microsoft.com/office/word/2010/wordprocessingShape">
                    <wps:wsp>
                      <wps:cNvSpPr/>
                      <wps:spPr>
                        <a:xfrm>
                          <a:off x="0" y="0"/>
                          <a:ext cx="6568440" cy="308610"/>
                        </a:xfrm>
                        <a:prstGeom prst="rect">
                          <a:avLst/>
                        </a:prstGeom>
                        <a:solidFill>
                          <a:schemeClr val="bg1">
                            <a:lumMod val="65000"/>
                          </a:schemeClr>
                        </a:solidFill>
                        <a:ln>
                          <a:headEnd type="none" w="med" len="med"/>
                          <a:tailEnd type="none" w="med" len="med"/>
                        </a:ln>
                      </wps:spPr>
                      <wps:style>
                        <a:lnRef idx="2">
                          <a:schemeClr val="accent5"/>
                        </a:lnRef>
                        <a:fillRef idx="1">
                          <a:schemeClr val="lt1"/>
                        </a:fillRef>
                        <a:effectRef idx="0">
                          <a:schemeClr val="accent5"/>
                        </a:effectRef>
                        <a:fontRef idx="minor">
                          <a:schemeClr val="dk1"/>
                        </a:fontRef>
                      </wps:style>
                      <wps:txbx>
                        <w:txbxContent>
                          <w:p w14:paraId="2520704A" w14:textId="77777777" w:rsidR="005152C5" w:rsidRDefault="00D46B54" w:rsidP="00BC32EC">
                            <w:pPr>
                              <w:shd w:val="clear" w:color="auto" w:fill="A6A6A6" w:themeFill="background1" w:themeFillShade="A6"/>
                            </w:pPr>
                            <w:r>
                              <w:rPr>
                                <w:rFonts w:ascii="Times New Roman" w:hAnsi="Times New Roman" w:cs="Times New Roman"/>
                                <w:b/>
                                <w:bCs/>
                              </w:rPr>
                              <w:t>ACADEMIC QUALIFICATION</w:t>
                            </w:r>
                          </w:p>
                          <w:p w14:paraId="68809541" w14:textId="77777777" w:rsidR="005152C5" w:rsidRDefault="005152C5"/>
                        </w:txbxContent>
                      </wps:txbx>
                      <wps:bodyPr upright="1"/>
                    </wps:wsp>
                  </a:graphicData>
                </a:graphic>
              </wp:anchor>
            </w:drawing>
          </mc:Choice>
          <mc:Fallback>
            <w:pict>
              <v:rect w14:anchorId="26E96D47" id="1036" o:spid="_x0000_s1033" style="position:absolute;margin-left:-5.15pt;margin-top:9.95pt;width:517.2pt;height:24.3pt;z-index:251655168;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" fillcolor="#a5a5a5 [2092]" strokecolor="#4bacc6 [3208]" strokeweight="2pt">
                <v:textbox>
                  <w:txbxContent>
                    <w:p w14:paraId="2520704A" w14:textId="77777777" w:rsidR="005152C5" w:rsidRDefault="00D46B54" w:rsidP="00BC32EC">
                      <w:pPr>
                        <w:shd w:val="clear" w:color="auto" w:fill="A6A6A6" w:themeFill="background1" w:themeFillShade="A6"/>
                      </w:pPr>
                      <w:r>
                        <w:rPr>
                          <w:rFonts w:ascii="Times New Roman" w:hAnsi="Times New Roman" w:cs="Times New Roman"/>
                          <w:b/>
                          <w:bCs/>
                        </w:rPr>
                        <w:t>ACADEMIC QUALIFICATION</w:t>
                      </w:r>
                    </w:p>
                    <w:p w14:paraId="68809541" w14:textId="77777777" w:rsidR="005152C5" w:rsidRDefault="005152C5"/>
                  </w:txbxContent>
                </v:textbox>
              </v:rect>
            </w:pict>
          </mc:Fallback>
        </mc:AlternateContent>
      </w:r>
    </w:p>
    <w:p w14:paraId="771BF176" w14:textId="231262E6" w:rsidR="005152C5" w:rsidRDefault="00D46B54">
      <w:pPr>
        <w:pStyle w:val="NoSpacing1"/>
        <w:tabs>
          <w:tab w:val="right" w:pos="10080"/>
        </w:tabs>
        <w:rPr>
          <w:rFonts w:ascii="Times New Roman" w:hAnsi="Times New Roman" w:cs="Times New Roman"/>
          <w:sz w:val="24"/>
          <w:szCs w:val="24"/>
        </w:rPr>
      </w:pPr>
      <w:r>
        <w:rPr>
          <w:rFonts w:ascii="Times New Roman" w:hAnsi="Times New Roman" w:cs="Times New Roman"/>
          <w:sz w:val="24"/>
          <w:szCs w:val="24"/>
        </w:rPr>
        <w:tab/>
      </w:r>
    </w:p>
    <w:p w14:paraId="060B3EB2" w14:textId="77777777" w:rsidR="005152C5" w:rsidRDefault="005152C5">
      <w:pPr>
        <w:pStyle w:val="NoSpacing1"/>
        <w:tabs>
          <w:tab w:val="right" w:pos="10080"/>
        </w:tabs>
        <w:rPr>
          <w:rFonts w:ascii="Times New Roman" w:hAnsi="Times New Roman" w:cs="Times New Roman"/>
          <w:sz w:val="24"/>
          <w:szCs w:val="24"/>
        </w:rPr>
      </w:pPr>
    </w:p>
    <w:p w14:paraId="7870EBD5" w14:textId="77777777" w:rsidR="005152C5" w:rsidRDefault="00D46B54">
      <w:pPr>
        <w:pStyle w:val="NoSpacing1"/>
        <w:numPr>
          <w:ilvl w:val="0"/>
          <w:numId w:val="3"/>
        </w:numPr>
        <w:rPr>
          <w:rFonts w:ascii="Times New Roman" w:hAnsi="Times New Roman" w:cs="Times New Roman"/>
          <w:sz w:val="24"/>
          <w:szCs w:val="24"/>
        </w:rPr>
      </w:pPr>
      <w:r>
        <w:rPr>
          <w:rFonts w:ascii="Times New Roman" w:hAnsi="Times New Roman" w:cs="Times New Roman"/>
          <w:sz w:val="24"/>
          <w:szCs w:val="24"/>
        </w:rPr>
        <w:t>HSSC</w:t>
      </w:r>
    </w:p>
    <w:p w14:paraId="1F143AEC" w14:textId="77777777" w:rsidR="005152C5" w:rsidRDefault="00D46B54">
      <w:pPr>
        <w:pStyle w:val="NoSpacing1"/>
        <w:numPr>
          <w:ilvl w:val="0"/>
          <w:numId w:val="3"/>
        </w:numPr>
        <w:rPr>
          <w:rFonts w:ascii="Times New Roman" w:hAnsi="Times New Roman" w:cs="Times New Roman"/>
          <w:sz w:val="24"/>
          <w:szCs w:val="24"/>
        </w:rPr>
      </w:pPr>
      <w:r>
        <w:rPr>
          <w:rFonts w:ascii="Times New Roman" w:hAnsi="Times New Roman" w:cs="Times New Roman"/>
          <w:sz w:val="24"/>
          <w:szCs w:val="24"/>
        </w:rPr>
        <w:t>SSC</w:t>
      </w:r>
    </w:p>
    <w:p w14:paraId="3E876975" w14:textId="486D15E9" w:rsidR="005152C5" w:rsidRPr="005D1C5E" w:rsidRDefault="00D46B54" w:rsidP="005D1C5E">
      <w:pPr>
        <w:pStyle w:val="NoSpacing1"/>
        <w:numPr>
          <w:ilvl w:val="0"/>
          <w:numId w:val="3"/>
        </w:numPr>
        <w:rPr>
          <w:rFonts w:ascii="Times New Roman" w:hAnsi="Times New Roman" w:cs="Times New Roman"/>
          <w:sz w:val="24"/>
          <w:szCs w:val="24"/>
        </w:rPr>
      </w:pPr>
      <w:r>
        <w:rPr>
          <w:rFonts w:ascii="Times New Roman" w:hAnsi="Times New Roman" w:cs="Times New Roman"/>
          <w:sz w:val="24"/>
          <w:szCs w:val="24"/>
        </w:rPr>
        <w:t>Spoken English (Advance)</w:t>
      </w:r>
    </w:p>
    <w:p w14:paraId="6BE571E9" w14:textId="77777777" w:rsidR="005152C5" w:rsidRDefault="00D46B54">
      <w:pPr>
        <w:pStyle w:val="NoSpacing1"/>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0" distR="0" simplePos="0" relativeHeight="251660800" behindDoc="0" locked="0" layoutInCell="1" allowOverlap="1" wp14:anchorId="1FA893D3" wp14:editId="520DA87C">
                <wp:simplePos x="0" y="0"/>
                <wp:positionH relativeFrom="column">
                  <wp:posOffset>-77470</wp:posOffset>
                </wp:positionH>
                <wp:positionV relativeFrom="paragraph">
                  <wp:posOffset>105410</wp:posOffset>
                </wp:positionV>
                <wp:extent cx="6568440" cy="308610"/>
                <wp:effectExtent l="0" t="0" r="22860" b="15240"/>
                <wp:wrapNone/>
                <wp:docPr id="10" name="1037"/>
                <wp:cNvGraphicFramePr/>
                <a:graphic xmlns:a="http://schemas.openxmlformats.org/drawingml/2006/main">
                  <a:graphicData uri="http://schemas.microsoft.com/office/word/2010/wordprocessingShape">
                    <wps:wsp>
                      <wps:cNvSpPr/>
                      <wps:spPr>
                        <a:xfrm>
                          <a:off x="0" y="0"/>
                          <a:ext cx="6568440" cy="308610"/>
                        </a:xfrm>
                        <a:prstGeom prst="rect">
                          <a:avLst/>
                        </a:prstGeom>
                        <a:solidFill>
                          <a:schemeClr val="bg1">
                            <a:lumMod val="65000"/>
                          </a:schemeClr>
                        </a:solidFill>
                        <a:ln>
                          <a:headEnd type="none" w="med" len="med"/>
                          <a:tailEnd type="none" w="med" len="med"/>
                        </a:ln>
                      </wps:spPr>
                      <wps:style>
                        <a:lnRef idx="2">
                          <a:schemeClr val="accent5"/>
                        </a:lnRef>
                        <a:fillRef idx="1">
                          <a:schemeClr val="lt1"/>
                        </a:fillRef>
                        <a:effectRef idx="0">
                          <a:schemeClr val="accent5"/>
                        </a:effectRef>
                        <a:fontRef idx="minor">
                          <a:schemeClr val="dk1"/>
                        </a:fontRef>
                      </wps:style>
                      <wps:txbx>
                        <w:txbxContent>
                          <w:p w14:paraId="786D09DA" w14:textId="77777777" w:rsidR="005152C5" w:rsidRDefault="00D46B54" w:rsidP="00BC32EC">
                            <w:pPr>
                              <w:shd w:val="clear" w:color="auto" w:fill="A6A6A6" w:themeFill="background1" w:themeFillShade="A6"/>
                            </w:pPr>
                            <w:r>
                              <w:rPr>
                                <w:rFonts w:ascii="Times New Roman" w:hAnsi="Times New Roman" w:cs="Times New Roman"/>
                                <w:b/>
                                <w:bCs/>
                              </w:rPr>
                              <w:t>SKILLS</w:t>
                            </w:r>
                          </w:p>
                        </w:txbxContent>
                      </wps:txbx>
                      <wps:bodyPr upright="1"/>
                    </wps:wsp>
                  </a:graphicData>
                </a:graphic>
              </wp:anchor>
            </w:drawing>
          </mc:Choice>
          <mc:Fallback>
            <w:pict>
              <v:rect w14:anchorId="1FA893D3" id="1037" o:spid="_x0000_s1034" style="position:absolute;margin-left:-6.1pt;margin-top:8.3pt;width:517.2pt;height:24.3pt;z-index:251660800;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" fillcolor="#a5a5a5 [2092]" strokecolor="#4bacc6 [3208]" strokeweight="2pt">
                <v:textbox>
                  <w:txbxContent>
                    <w:p w14:paraId="786D09DA" w14:textId="77777777" w:rsidR="005152C5" w:rsidRDefault="00D46B54" w:rsidP="00BC32EC">
                      <w:pPr>
                        <w:shd w:val="clear" w:color="auto" w:fill="A6A6A6" w:themeFill="background1" w:themeFillShade="A6"/>
                      </w:pPr>
                      <w:r>
                        <w:rPr>
                          <w:rFonts w:ascii="Times New Roman" w:hAnsi="Times New Roman" w:cs="Times New Roman"/>
                          <w:b/>
                          <w:bCs/>
                        </w:rPr>
                        <w:t>SKILLS</w:t>
                      </w:r>
                    </w:p>
                  </w:txbxContent>
                </v:textbox>
              </v:rect>
            </w:pict>
          </mc:Fallback>
        </mc:AlternateContent>
      </w:r>
    </w:p>
    <w:p w14:paraId="5C4FF1A0" w14:textId="77777777" w:rsidR="005152C5" w:rsidRDefault="005152C5">
      <w:pPr>
        <w:pStyle w:val="NoSpacing1"/>
        <w:rPr>
          <w:rFonts w:ascii="Times New Roman" w:hAnsi="Times New Roman" w:cs="Times New Roman"/>
          <w:sz w:val="24"/>
          <w:szCs w:val="24"/>
        </w:rPr>
      </w:pPr>
    </w:p>
    <w:p w14:paraId="01F57C3E" w14:textId="77777777" w:rsidR="005152C5" w:rsidRDefault="005152C5">
      <w:pPr>
        <w:pStyle w:val="NoSpacing1"/>
        <w:rPr>
          <w:rFonts w:ascii="Times New Roman" w:hAnsi="Times New Roman" w:cs="Times New Roman"/>
          <w:sz w:val="24"/>
          <w:szCs w:val="24"/>
        </w:rPr>
      </w:pPr>
    </w:p>
    <w:p w14:paraId="41AC0654" w14:textId="77777777" w:rsidR="005152C5" w:rsidRDefault="001B3A31">
      <w:pPr>
        <w:pStyle w:val="NoSpacing1"/>
        <w:rPr>
          <w:rFonts w:ascii="Times New Roman" w:hAnsi="Times New Roman" w:cs="Times New Roman"/>
          <w:sz w:val="24"/>
          <w:szCs w:val="24"/>
        </w:rPr>
      </w:pPr>
      <w:r>
        <w:rPr>
          <w:rFonts w:ascii="Times New Roman" w:hAnsi="Times New Roman" w:cs="Times New Roman"/>
          <w:sz w:val="24"/>
          <w:szCs w:val="24"/>
        </w:rPr>
        <w:t>Self-Confident</w:t>
      </w:r>
      <w:r w:rsidR="00D46B54">
        <w:rPr>
          <w:rFonts w:ascii="Times New Roman" w:hAnsi="Times New Roman" w:cs="Times New Roman"/>
          <w:sz w:val="24"/>
          <w:szCs w:val="24"/>
        </w:rPr>
        <w:tab/>
      </w:r>
      <w:r w:rsidR="00D46B54">
        <w:rPr>
          <w:rFonts w:ascii="Times New Roman" w:hAnsi="Times New Roman" w:cs="Times New Roman"/>
          <w:sz w:val="24"/>
          <w:szCs w:val="24"/>
        </w:rPr>
        <w:tab/>
      </w:r>
      <w:r w:rsidR="00D46B54">
        <w:rPr>
          <w:rFonts w:ascii="Times New Roman" w:hAnsi="Times New Roman" w:cs="Times New Roman"/>
          <w:sz w:val="24"/>
          <w:szCs w:val="24"/>
        </w:rPr>
        <w:tab/>
        <w:t>Positive Attitude</w:t>
      </w:r>
      <w:r w:rsidR="00D46B54">
        <w:rPr>
          <w:rFonts w:ascii="Times New Roman" w:hAnsi="Times New Roman" w:cs="Times New Roman"/>
          <w:sz w:val="24"/>
          <w:szCs w:val="24"/>
        </w:rPr>
        <w:tab/>
      </w:r>
      <w:r w:rsidR="00D46B54">
        <w:rPr>
          <w:rFonts w:ascii="Times New Roman" w:hAnsi="Times New Roman" w:cs="Times New Roman"/>
          <w:sz w:val="24"/>
          <w:szCs w:val="24"/>
        </w:rPr>
        <w:tab/>
        <w:t>Communication Skills</w:t>
      </w:r>
    </w:p>
    <w:p w14:paraId="7F7B9A02" w14:textId="77777777" w:rsidR="005152C5" w:rsidRDefault="00D46B54">
      <w:pPr>
        <w:pStyle w:val="NoSpacing1"/>
        <w:rPr>
          <w:rFonts w:ascii="Times New Roman" w:hAnsi="Times New Roman" w:cs="Times New Roman"/>
          <w:sz w:val="24"/>
          <w:szCs w:val="24"/>
        </w:rPr>
      </w:pPr>
      <w:r>
        <w:rPr>
          <w:rFonts w:ascii="Times New Roman" w:hAnsi="Times New Roman" w:cs="Times New Roman"/>
          <w:sz w:val="24"/>
          <w:szCs w:val="24"/>
        </w:rPr>
        <w:t>Organizational Skills</w:t>
      </w:r>
      <w:r>
        <w:rPr>
          <w:rFonts w:ascii="Times New Roman" w:hAnsi="Times New Roman" w:cs="Times New Roman"/>
          <w:sz w:val="24"/>
          <w:szCs w:val="24"/>
        </w:rPr>
        <w:tab/>
      </w:r>
      <w:r>
        <w:rPr>
          <w:rFonts w:ascii="Times New Roman" w:hAnsi="Times New Roman" w:cs="Times New Roman"/>
          <w:sz w:val="24"/>
          <w:szCs w:val="24"/>
        </w:rPr>
        <w:tab/>
        <w:t>Problem Solving Skills</w:t>
      </w:r>
      <w:r>
        <w:rPr>
          <w:rFonts w:ascii="Times New Roman" w:hAnsi="Times New Roman" w:cs="Times New Roman"/>
          <w:sz w:val="24"/>
          <w:szCs w:val="24"/>
        </w:rPr>
        <w:tab/>
        <w:t>Collaboration Skills</w:t>
      </w:r>
    </w:p>
    <w:p w14:paraId="43D0393C" w14:textId="77777777" w:rsidR="005152C5" w:rsidRDefault="00D46B54">
      <w:pPr>
        <w:pStyle w:val="NoSpacing1"/>
        <w:rPr>
          <w:rFonts w:ascii="Times New Roman" w:hAnsi="Times New Roman" w:cs="Times New Roman"/>
          <w:sz w:val="24"/>
          <w:szCs w:val="24"/>
        </w:rPr>
      </w:pPr>
      <w:r>
        <w:rPr>
          <w:rFonts w:ascii="Times New Roman" w:hAnsi="Times New Roman" w:cs="Times New Roman"/>
          <w:sz w:val="24"/>
          <w:szCs w:val="24"/>
        </w:rPr>
        <w:t>Coping with Pressure</w:t>
      </w:r>
      <w:r>
        <w:rPr>
          <w:rFonts w:ascii="Times New Roman" w:hAnsi="Times New Roman" w:cs="Times New Roman"/>
          <w:sz w:val="24"/>
          <w:szCs w:val="24"/>
        </w:rPr>
        <w:tab/>
      </w:r>
      <w:r>
        <w:rPr>
          <w:rFonts w:ascii="Times New Roman" w:hAnsi="Times New Roman" w:cs="Times New Roman"/>
          <w:sz w:val="24"/>
          <w:szCs w:val="24"/>
        </w:rPr>
        <w:tab/>
        <w:t>Flexibility</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Strong Work Ethics</w:t>
      </w:r>
    </w:p>
    <w:p w14:paraId="26308C0A" w14:textId="77777777" w:rsidR="005152C5" w:rsidRDefault="00D46B54">
      <w:pPr>
        <w:pStyle w:val="NoSpacing1"/>
        <w:rPr>
          <w:rFonts w:ascii="Times New Roman" w:hAnsi="Times New Roman" w:cs="Times New Roman"/>
          <w:sz w:val="24"/>
          <w:szCs w:val="24"/>
        </w:rPr>
      </w:pPr>
      <w:r>
        <w:rPr>
          <w:rFonts w:ascii="Times New Roman" w:hAnsi="Times New Roman" w:cs="Times New Roman"/>
          <w:sz w:val="24"/>
          <w:szCs w:val="24"/>
        </w:rPr>
        <w:t>Interpersonal Skills</w:t>
      </w:r>
      <w:r>
        <w:rPr>
          <w:rFonts w:ascii="Times New Roman" w:hAnsi="Times New Roman" w:cs="Times New Roman"/>
          <w:sz w:val="24"/>
          <w:szCs w:val="24"/>
        </w:rPr>
        <w:tab/>
        <w:t xml:space="preserve">           Creative Thinking </w:t>
      </w:r>
      <w:r>
        <w:rPr>
          <w:rFonts w:ascii="Times New Roman" w:hAnsi="Times New Roman" w:cs="Times New Roman"/>
          <w:sz w:val="24"/>
          <w:szCs w:val="24"/>
        </w:rPr>
        <w:tab/>
        <w:t xml:space="preserve">           Critical Thinking</w:t>
      </w:r>
    </w:p>
    <w:p w14:paraId="2F791BEC" w14:textId="77777777" w:rsidR="005152C5" w:rsidRDefault="00D46B54">
      <w:pPr>
        <w:pStyle w:val="NoSpacing1"/>
        <w:rPr>
          <w:rFonts w:ascii="Times New Roman" w:hAnsi="Times New Roman" w:cs="Times New Roman"/>
          <w:sz w:val="24"/>
          <w:szCs w:val="24"/>
        </w:rPr>
      </w:pPr>
      <w:r>
        <w:rPr>
          <w:rFonts w:ascii="Times New Roman" w:hAnsi="Times New Roman" w:cs="Times New Roman"/>
          <w:sz w:val="24"/>
          <w:szCs w:val="24"/>
        </w:rPr>
        <w:t>Management Skills</w:t>
      </w:r>
      <w:r>
        <w:rPr>
          <w:rFonts w:ascii="Times New Roman" w:hAnsi="Times New Roman" w:cs="Times New Roman"/>
          <w:sz w:val="24"/>
          <w:szCs w:val="24"/>
        </w:rPr>
        <w:tab/>
        <w:t xml:space="preserve">           Teamwork Skills</w:t>
      </w:r>
      <w:r>
        <w:rPr>
          <w:rFonts w:ascii="Times New Roman" w:hAnsi="Times New Roman" w:cs="Times New Roman"/>
          <w:sz w:val="24"/>
          <w:szCs w:val="24"/>
        </w:rPr>
        <w:tab/>
        <w:t xml:space="preserve">           Decision Making Skills</w:t>
      </w:r>
    </w:p>
    <w:p w14:paraId="543100BA" w14:textId="77777777" w:rsidR="005152C5" w:rsidRDefault="00D46B54">
      <w:pPr>
        <w:pStyle w:val="NoSpacing1"/>
        <w:rPr>
          <w:rFonts w:ascii="Times New Roman" w:hAnsi="Times New Roman" w:cs="Times New Roman"/>
          <w:sz w:val="24"/>
          <w:szCs w:val="24"/>
        </w:rPr>
      </w:pPr>
      <w:r>
        <w:rPr>
          <w:rFonts w:ascii="Times New Roman" w:hAnsi="Times New Roman" w:cs="Times New Roman"/>
          <w:sz w:val="24"/>
          <w:szCs w:val="24"/>
        </w:rPr>
        <w:t>Time Management Skills</w:t>
      </w:r>
    </w:p>
    <w:p w14:paraId="76F5D129" w14:textId="77777777" w:rsidR="005152C5" w:rsidRDefault="005152C5">
      <w:pPr>
        <w:pStyle w:val="NoSpacing1"/>
        <w:rPr>
          <w:rFonts w:ascii="Times New Roman" w:hAnsi="Times New Roman" w:cs="Times New Roman"/>
          <w:sz w:val="24"/>
          <w:szCs w:val="24"/>
        </w:rPr>
      </w:pPr>
    </w:p>
    <w:p w14:paraId="4F65F9D2" w14:textId="77777777" w:rsidR="005152C5" w:rsidRDefault="00D46B54">
      <w:pPr>
        <w:pStyle w:val="NoSpacing1"/>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0" distR="0" simplePos="0" relativeHeight="251661824" behindDoc="0" locked="0" layoutInCell="1" allowOverlap="1" wp14:anchorId="106FBCA8" wp14:editId="33217E01">
                <wp:simplePos x="0" y="0"/>
                <wp:positionH relativeFrom="column">
                  <wp:posOffset>-76200</wp:posOffset>
                </wp:positionH>
                <wp:positionV relativeFrom="paragraph">
                  <wp:posOffset>98425</wp:posOffset>
                </wp:positionV>
                <wp:extent cx="6568440" cy="308610"/>
                <wp:effectExtent l="0" t="0" r="22860" b="15240"/>
                <wp:wrapNone/>
                <wp:docPr id="11" name="1038"/>
                <wp:cNvGraphicFramePr/>
                <a:graphic xmlns:a="http://schemas.openxmlformats.org/drawingml/2006/main">
                  <a:graphicData uri="http://schemas.microsoft.com/office/word/2010/wordprocessingShape">
                    <wps:wsp>
                      <wps:cNvSpPr/>
                      <wps:spPr>
                        <a:xfrm>
                          <a:off x="0" y="0"/>
                          <a:ext cx="6568440" cy="308610"/>
                        </a:xfrm>
                        <a:prstGeom prst="rect">
                          <a:avLst/>
                        </a:prstGeom>
                        <a:solidFill>
                          <a:schemeClr val="bg1">
                            <a:lumMod val="65000"/>
                          </a:schemeClr>
                        </a:solidFill>
                        <a:ln>
                          <a:headEnd type="none" w="med" len="med"/>
                          <a:tailEnd type="none" w="med" len="med"/>
                        </a:ln>
                      </wps:spPr>
                      <wps:style>
                        <a:lnRef idx="2">
                          <a:schemeClr val="accent5"/>
                        </a:lnRef>
                        <a:fillRef idx="1">
                          <a:schemeClr val="lt1"/>
                        </a:fillRef>
                        <a:effectRef idx="0">
                          <a:schemeClr val="accent5"/>
                        </a:effectRef>
                        <a:fontRef idx="minor">
                          <a:schemeClr val="dk1"/>
                        </a:fontRef>
                      </wps:style>
                      <wps:txbx>
                        <w:txbxContent>
                          <w:p w14:paraId="07813D5B" w14:textId="77777777" w:rsidR="005152C5" w:rsidRDefault="00D46B54" w:rsidP="00BC32EC">
                            <w:pPr>
                              <w:shd w:val="clear" w:color="auto" w:fill="A6A6A6" w:themeFill="background1" w:themeFillShade="A6"/>
                            </w:pPr>
                            <w:r>
                              <w:rPr>
                                <w:rFonts w:ascii="Times New Roman" w:hAnsi="Times New Roman" w:cs="Times New Roman"/>
                                <w:b/>
                                <w:bCs/>
                              </w:rPr>
                              <w:t>I.T SKILLS</w:t>
                            </w:r>
                          </w:p>
                          <w:p w14:paraId="041B7F77" w14:textId="77777777" w:rsidR="005152C5" w:rsidRDefault="005152C5"/>
                        </w:txbxContent>
                      </wps:txbx>
                      <wps:bodyPr upright="1"/>
                    </wps:wsp>
                  </a:graphicData>
                </a:graphic>
              </wp:anchor>
            </w:drawing>
          </mc:Choice>
          <mc:Fallback>
            <w:pict>
              <v:rect w14:anchorId="106FBCA8" id="1038" o:spid="_x0000_s1035" style="position:absolute;margin-left:-6pt;margin-top:7.75pt;width:517.2pt;height:24.3pt;z-index:251661824;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" fillcolor="#a5a5a5 [2092]" strokecolor="#4bacc6 [3208]" strokeweight="2pt">
                <v:textbox>
                  <w:txbxContent>
                    <w:p w14:paraId="07813D5B" w14:textId="77777777" w:rsidR="005152C5" w:rsidRDefault="00D46B54" w:rsidP="00BC32EC">
                      <w:pPr>
                        <w:shd w:val="clear" w:color="auto" w:fill="A6A6A6" w:themeFill="background1" w:themeFillShade="A6"/>
                      </w:pPr>
                      <w:r>
                        <w:rPr>
                          <w:rFonts w:ascii="Times New Roman" w:hAnsi="Times New Roman" w:cs="Times New Roman"/>
                          <w:b/>
                          <w:bCs/>
                        </w:rPr>
                        <w:t>I.T SKILLS</w:t>
                      </w:r>
                    </w:p>
                    <w:p w14:paraId="041B7F77" w14:textId="77777777" w:rsidR="005152C5" w:rsidRDefault="005152C5"/>
                  </w:txbxContent>
                </v:textbox>
              </v:rect>
            </w:pict>
          </mc:Fallback>
        </mc:AlternateContent>
      </w:r>
    </w:p>
    <w:p w14:paraId="162DC4BC" w14:textId="77777777" w:rsidR="005152C5" w:rsidRDefault="005152C5">
      <w:pPr>
        <w:pStyle w:val="NoSpacing1"/>
        <w:rPr>
          <w:rFonts w:ascii="Times New Roman" w:hAnsi="Times New Roman" w:cs="Times New Roman"/>
          <w:sz w:val="24"/>
          <w:szCs w:val="24"/>
        </w:rPr>
      </w:pPr>
    </w:p>
    <w:p w14:paraId="799B0648" w14:textId="24516532" w:rsidR="005152C5" w:rsidRDefault="005152C5" w:rsidP="003C665A">
      <w:pPr>
        <w:pStyle w:val="NoSpacing1"/>
        <w:rPr>
          <w:rFonts w:ascii="Times New Roman" w:hAnsi="Times New Roman" w:cs="Times New Roman"/>
          <w:sz w:val="24"/>
          <w:szCs w:val="24"/>
        </w:rPr>
      </w:pPr>
    </w:p>
    <w:p w14:paraId="4B4CE0D5" w14:textId="77777777" w:rsidR="005152C5" w:rsidRDefault="00D46B54">
      <w:pPr>
        <w:pStyle w:val="NoSpacing1"/>
        <w:numPr>
          <w:ilvl w:val="0"/>
          <w:numId w:val="4"/>
        </w:numPr>
        <w:rPr>
          <w:rFonts w:ascii="Times New Roman" w:hAnsi="Times New Roman" w:cs="Times New Roman"/>
          <w:sz w:val="24"/>
          <w:szCs w:val="24"/>
        </w:rPr>
      </w:pPr>
      <w:r>
        <w:rPr>
          <w:rFonts w:ascii="Times New Roman" w:hAnsi="Times New Roman" w:cs="Times New Roman"/>
          <w:sz w:val="24"/>
          <w:szCs w:val="24"/>
        </w:rPr>
        <w:t>MS Office (Word, Excel &amp; PPT)</w:t>
      </w:r>
    </w:p>
    <w:p w14:paraId="5F5A1BC6" w14:textId="77777777" w:rsidR="005152C5" w:rsidRDefault="00D46B54">
      <w:pPr>
        <w:pStyle w:val="NoSpacing1"/>
        <w:numPr>
          <w:ilvl w:val="0"/>
          <w:numId w:val="4"/>
        </w:numPr>
        <w:rPr>
          <w:rFonts w:ascii="Times New Roman" w:hAnsi="Times New Roman" w:cs="Times New Roman"/>
          <w:sz w:val="24"/>
          <w:szCs w:val="24"/>
        </w:rPr>
      </w:pPr>
      <w:r>
        <w:rPr>
          <w:rFonts w:ascii="Times New Roman" w:hAnsi="Times New Roman" w:cs="Times New Roman"/>
          <w:sz w:val="24"/>
          <w:szCs w:val="24"/>
        </w:rPr>
        <w:t>MS Windows</w:t>
      </w:r>
    </w:p>
    <w:p w14:paraId="5735FF9E" w14:textId="1BAFD5A5" w:rsidR="005152C5" w:rsidRPr="003C665A" w:rsidRDefault="00D46B54" w:rsidP="003C665A">
      <w:pPr>
        <w:pStyle w:val="NoSpacing1"/>
        <w:numPr>
          <w:ilvl w:val="0"/>
          <w:numId w:val="4"/>
        </w:numPr>
        <w:rPr>
          <w:rFonts w:ascii="Times New Roman" w:hAnsi="Times New Roman" w:cs="Times New Roman"/>
          <w:sz w:val="24"/>
          <w:szCs w:val="24"/>
        </w:rPr>
      </w:pPr>
      <w:r>
        <w:rPr>
          <w:rFonts w:ascii="Times New Roman" w:hAnsi="Times New Roman" w:cs="Times New Roman"/>
          <w:sz w:val="24"/>
          <w:szCs w:val="24"/>
        </w:rPr>
        <w:t>Internet Surfing</w:t>
      </w:r>
    </w:p>
    <w:p w14:paraId="4D9C3C25" w14:textId="77777777" w:rsidR="005152C5" w:rsidRDefault="00D46B54">
      <w:pPr>
        <w:pStyle w:val="NoSpacing1"/>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0" distR="0" simplePos="0" relativeHeight="251662848" behindDoc="0" locked="0" layoutInCell="1" allowOverlap="1" wp14:anchorId="417DFF54" wp14:editId="1C74F991">
                <wp:simplePos x="0" y="0"/>
                <wp:positionH relativeFrom="column">
                  <wp:posOffset>-78740</wp:posOffset>
                </wp:positionH>
                <wp:positionV relativeFrom="paragraph">
                  <wp:posOffset>116205</wp:posOffset>
                </wp:positionV>
                <wp:extent cx="6568440" cy="308610"/>
                <wp:effectExtent l="0" t="0" r="22860" b="15240"/>
                <wp:wrapNone/>
                <wp:docPr id="12" name="1039"/>
                <wp:cNvGraphicFramePr/>
                <a:graphic xmlns:a="http://schemas.openxmlformats.org/drawingml/2006/main">
                  <a:graphicData uri="http://schemas.microsoft.com/office/word/2010/wordprocessingShape">
                    <wps:wsp>
                      <wps:cNvSpPr/>
                      <wps:spPr>
                        <a:xfrm>
                          <a:off x="0" y="0"/>
                          <a:ext cx="6568440" cy="308610"/>
                        </a:xfrm>
                        <a:prstGeom prst="rect">
                          <a:avLst/>
                        </a:prstGeom>
                        <a:solidFill>
                          <a:schemeClr val="bg1">
                            <a:lumMod val="65000"/>
                          </a:schemeClr>
                        </a:solidFill>
                        <a:ln>
                          <a:headEnd type="none" w="med" len="med"/>
                          <a:tailEnd type="none" w="med" len="med"/>
                        </a:ln>
                      </wps:spPr>
                      <wps:style>
                        <a:lnRef idx="2">
                          <a:schemeClr val="accent5"/>
                        </a:lnRef>
                        <a:fillRef idx="1">
                          <a:schemeClr val="lt1"/>
                        </a:fillRef>
                        <a:effectRef idx="0">
                          <a:schemeClr val="accent5"/>
                        </a:effectRef>
                        <a:fontRef idx="minor">
                          <a:schemeClr val="dk1"/>
                        </a:fontRef>
                      </wps:style>
                      <wps:txbx>
                        <w:txbxContent>
                          <w:p w14:paraId="42846A8D" w14:textId="77777777" w:rsidR="005152C5" w:rsidRDefault="00D46B54" w:rsidP="00BC32EC">
                            <w:pPr>
                              <w:shd w:val="clear" w:color="auto" w:fill="A6A6A6" w:themeFill="background1" w:themeFillShade="A6"/>
                            </w:pPr>
                            <w:r>
                              <w:rPr>
                                <w:rFonts w:ascii="Times New Roman" w:hAnsi="Times New Roman" w:cs="Times New Roman"/>
                                <w:b/>
                                <w:bCs/>
                              </w:rPr>
                              <w:t>PERSONAL</w:t>
                            </w:r>
                          </w:p>
                          <w:p w14:paraId="6CF87112" w14:textId="77777777" w:rsidR="005152C5" w:rsidRDefault="005152C5"/>
                        </w:txbxContent>
                      </wps:txbx>
                      <wps:bodyPr upright="1"/>
                    </wps:wsp>
                  </a:graphicData>
                </a:graphic>
              </wp:anchor>
            </w:drawing>
          </mc:Choice>
          <mc:Fallback>
            <w:pict>
              <v:rect w14:anchorId="417DFF54" id="1039" o:spid="_x0000_s1036" style="position:absolute;margin-left:-6.2pt;margin-top:9.15pt;width:517.2pt;height:24.3pt;z-index:251662848;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" fillcolor="#a5a5a5 [2092]" strokecolor="#4bacc6 [3208]" strokeweight="2pt">
                <v:textbox>
                  <w:txbxContent>
                    <w:p w14:paraId="42846A8D" w14:textId="77777777" w:rsidR="005152C5" w:rsidRDefault="00D46B54" w:rsidP="00BC32EC">
                      <w:pPr>
                        <w:shd w:val="clear" w:color="auto" w:fill="A6A6A6" w:themeFill="background1" w:themeFillShade="A6"/>
                      </w:pPr>
                      <w:r>
                        <w:rPr>
                          <w:rFonts w:ascii="Times New Roman" w:hAnsi="Times New Roman" w:cs="Times New Roman"/>
                          <w:b/>
                          <w:bCs/>
                        </w:rPr>
                        <w:t>PERSONAL</w:t>
                      </w:r>
                    </w:p>
                    <w:p w14:paraId="6CF87112" w14:textId="77777777" w:rsidR="005152C5" w:rsidRDefault="005152C5"/>
                  </w:txbxContent>
                </v:textbox>
              </v:rect>
            </w:pict>
          </mc:Fallback>
        </mc:AlternateContent>
      </w:r>
    </w:p>
    <w:p w14:paraId="7DBC38EB" w14:textId="77777777" w:rsidR="005152C5" w:rsidRDefault="005152C5">
      <w:pPr>
        <w:pStyle w:val="NoSpacing1"/>
        <w:rPr>
          <w:rFonts w:ascii="Times New Roman" w:hAnsi="Times New Roman" w:cs="Times New Roman"/>
          <w:sz w:val="24"/>
          <w:szCs w:val="24"/>
        </w:rPr>
      </w:pPr>
    </w:p>
    <w:p w14:paraId="38E09BA3" w14:textId="77777777" w:rsidR="005152C5" w:rsidRDefault="005152C5">
      <w:pPr>
        <w:pStyle w:val="NoSpacing1"/>
        <w:rPr>
          <w:rFonts w:ascii="Times New Roman" w:hAnsi="Times New Roman" w:cs="Times New Roman"/>
          <w:sz w:val="24"/>
          <w:szCs w:val="24"/>
        </w:rPr>
      </w:pPr>
    </w:p>
    <w:p w14:paraId="1BBF9741" w14:textId="77777777" w:rsidR="005152C5" w:rsidRDefault="00D46B54">
      <w:pPr>
        <w:pStyle w:val="NoSpacing1"/>
        <w:numPr>
          <w:ilvl w:val="0"/>
          <w:numId w:val="5"/>
        </w:numPr>
        <w:rPr>
          <w:rFonts w:ascii="Times New Roman" w:hAnsi="Times New Roman" w:cs="Times New Roman"/>
          <w:sz w:val="24"/>
          <w:szCs w:val="24"/>
        </w:rPr>
      </w:pPr>
      <w:r>
        <w:rPr>
          <w:rFonts w:ascii="Times New Roman" w:hAnsi="Times New Roman" w:cs="Times New Roman"/>
          <w:sz w:val="24"/>
          <w:szCs w:val="24"/>
        </w:rPr>
        <w:t>Father Name</w:t>
      </w:r>
      <w:r>
        <w:rPr>
          <w:rFonts w:ascii="Times New Roman" w:hAnsi="Times New Roman" w:cs="Times New Roman"/>
          <w:sz w:val="24"/>
          <w:szCs w:val="24"/>
        </w:rPr>
        <w:tab/>
      </w:r>
      <w:r>
        <w:rPr>
          <w:rFonts w:ascii="Times New Roman" w:hAnsi="Times New Roman" w:cs="Times New Roman"/>
          <w:sz w:val="24"/>
          <w:szCs w:val="24"/>
        </w:rPr>
        <w:tab/>
        <w:t>:</w:t>
      </w:r>
      <w:r>
        <w:rPr>
          <w:rFonts w:ascii="Times New Roman" w:hAnsi="Times New Roman" w:cs="Times New Roman"/>
          <w:sz w:val="24"/>
          <w:szCs w:val="24"/>
        </w:rPr>
        <w:tab/>
        <w:t xml:space="preserve">Akhunzada Faiz Ur Rahman </w:t>
      </w:r>
    </w:p>
    <w:p w14:paraId="201A66B1" w14:textId="77777777" w:rsidR="005152C5" w:rsidRDefault="00D46B54">
      <w:pPr>
        <w:pStyle w:val="NoSpacing1"/>
        <w:numPr>
          <w:ilvl w:val="0"/>
          <w:numId w:val="5"/>
        </w:numPr>
        <w:rPr>
          <w:rFonts w:ascii="Times New Roman" w:hAnsi="Times New Roman" w:cs="Times New Roman"/>
          <w:sz w:val="24"/>
          <w:szCs w:val="24"/>
        </w:rPr>
      </w:pPr>
      <w:r>
        <w:rPr>
          <w:rFonts w:ascii="Times New Roman" w:hAnsi="Times New Roman" w:cs="Times New Roman"/>
          <w:sz w:val="24"/>
          <w:szCs w:val="24"/>
        </w:rPr>
        <w:t>Date of Birth</w:t>
      </w:r>
      <w:r>
        <w:rPr>
          <w:rFonts w:ascii="Times New Roman" w:hAnsi="Times New Roman" w:cs="Times New Roman"/>
          <w:sz w:val="24"/>
          <w:szCs w:val="24"/>
        </w:rPr>
        <w:tab/>
      </w:r>
      <w:r>
        <w:rPr>
          <w:rFonts w:ascii="Times New Roman" w:hAnsi="Times New Roman" w:cs="Times New Roman"/>
          <w:sz w:val="24"/>
          <w:szCs w:val="24"/>
        </w:rPr>
        <w:tab/>
        <w:t>:</w:t>
      </w:r>
      <w:r>
        <w:rPr>
          <w:rFonts w:ascii="Times New Roman" w:hAnsi="Times New Roman" w:cs="Times New Roman"/>
          <w:sz w:val="24"/>
          <w:szCs w:val="24"/>
        </w:rPr>
        <w:tab/>
        <w:t>15</w:t>
      </w:r>
      <w:r>
        <w:rPr>
          <w:rFonts w:ascii="Times New Roman" w:hAnsi="Times New Roman" w:cs="Times New Roman"/>
          <w:sz w:val="24"/>
          <w:szCs w:val="24"/>
          <w:vertAlign w:val="superscript"/>
        </w:rPr>
        <w:t>th</w:t>
      </w:r>
      <w:r>
        <w:rPr>
          <w:rFonts w:ascii="Times New Roman" w:hAnsi="Times New Roman" w:cs="Times New Roman"/>
          <w:sz w:val="24"/>
          <w:szCs w:val="24"/>
        </w:rPr>
        <w:t xml:space="preserve"> February, 1989</w:t>
      </w:r>
    </w:p>
    <w:p w14:paraId="2FE2521E" w14:textId="77777777" w:rsidR="005152C5" w:rsidRDefault="00D46B54">
      <w:pPr>
        <w:pStyle w:val="NoSpacing1"/>
        <w:numPr>
          <w:ilvl w:val="0"/>
          <w:numId w:val="5"/>
        </w:numPr>
        <w:rPr>
          <w:rFonts w:ascii="Times New Roman" w:hAnsi="Times New Roman" w:cs="Times New Roman"/>
          <w:sz w:val="24"/>
          <w:szCs w:val="24"/>
        </w:rPr>
      </w:pPr>
      <w:r>
        <w:rPr>
          <w:rFonts w:ascii="Times New Roman" w:hAnsi="Times New Roman" w:cs="Times New Roman"/>
          <w:sz w:val="24"/>
          <w:szCs w:val="24"/>
        </w:rPr>
        <w:t>Marital Status</w:t>
      </w:r>
      <w:r>
        <w:rPr>
          <w:rFonts w:ascii="Times New Roman" w:hAnsi="Times New Roman" w:cs="Times New Roman"/>
          <w:sz w:val="24"/>
          <w:szCs w:val="24"/>
        </w:rPr>
        <w:tab/>
      </w:r>
      <w:r>
        <w:rPr>
          <w:rFonts w:ascii="Times New Roman" w:hAnsi="Times New Roman" w:cs="Times New Roman"/>
          <w:sz w:val="24"/>
          <w:szCs w:val="24"/>
        </w:rPr>
        <w:tab/>
        <w:t>:</w:t>
      </w:r>
      <w:r>
        <w:rPr>
          <w:rFonts w:ascii="Times New Roman" w:hAnsi="Times New Roman" w:cs="Times New Roman"/>
          <w:sz w:val="24"/>
          <w:szCs w:val="24"/>
        </w:rPr>
        <w:tab/>
        <w:t>Married</w:t>
      </w:r>
    </w:p>
    <w:p w14:paraId="18751D1F" w14:textId="77777777" w:rsidR="005152C5" w:rsidRDefault="00D46B54">
      <w:pPr>
        <w:pStyle w:val="NoSpacing1"/>
        <w:numPr>
          <w:ilvl w:val="0"/>
          <w:numId w:val="5"/>
        </w:numPr>
        <w:rPr>
          <w:rFonts w:ascii="Times New Roman" w:hAnsi="Times New Roman" w:cs="Times New Roman"/>
          <w:sz w:val="24"/>
          <w:szCs w:val="24"/>
        </w:rPr>
      </w:pPr>
      <w:r>
        <w:rPr>
          <w:rFonts w:ascii="Times New Roman" w:hAnsi="Times New Roman" w:cs="Times New Roman"/>
          <w:sz w:val="24"/>
          <w:szCs w:val="24"/>
        </w:rPr>
        <w:t>Religion</w:t>
      </w:r>
      <w:r>
        <w:rPr>
          <w:rFonts w:ascii="Times New Roman" w:hAnsi="Times New Roman" w:cs="Times New Roman"/>
          <w:sz w:val="24"/>
          <w:szCs w:val="24"/>
        </w:rPr>
        <w:tab/>
      </w:r>
      <w:r>
        <w:rPr>
          <w:rFonts w:ascii="Times New Roman" w:hAnsi="Times New Roman" w:cs="Times New Roman"/>
          <w:sz w:val="24"/>
          <w:szCs w:val="24"/>
        </w:rPr>
        <w:tab/>
        <w:t>:</w:t>
      </w:r>
      <w:r>
        <w:rPr>
          <w:rFonts w:ascii="Times New Roman" w:hAnsi="Times New Roman" w:cs="Times New Roman"/>
          <w:sz w:val="24"/>
          <w:szCs w:val="24"/>
        </w:rPr>
        <w:tab/>
        <w:t>Islam</w:t>
      </w:r>
    </w:p>
    <w:p w14:paraId="5FEAE808" w14:textId="77777777" w:rsidR="005152C5" w:rsidRDefault="00D46B54">
      <w:pPr>
        <w:pStyle w:val="NoSpacing1"/>
        <w:numPr>
          <w:ilvl w:val="0"/>
          <w:numId w:val="5"/>
        </w:numPr>
        <w:rPr>
          <w:rFonts w:ascii="Times New Roman" w:hAnsi="Times New Roman" w:cs="Times New Roman"/>
          <w:sz w:val="24"/>
          <w:szCs w:val="24"/>
        </w:rPr>
      </w:pPr>
      <w:r>
        <w:rPr>
          <w:rFonts w:ascii="Times New Roman" w:hAnsi="Times New Roman" w:cs="Times New Roman"/>
          <w:sz w:val="24"/>
          <w:szCs w:val="24"/>
        </w:rPr>
        <w:t>Nationality</w:t>
      </w:r>
      <w:r>
        <w:rPr>
          <w:rFonts w:ascii="Times New Roman" w:hAnsi="Times New Roman" w:cs="Times New Roman"/>
          <w:sz w:val="24"/>
          <w:szCs w:val="24"/>
        </w:rPr>
        <w:tab/>
      </w:r>
      <w:r>
        <w:rPr>
          <w:rFonts w:ascii="Times New Roman" w:hAnsi="Times New Roman" w:cs="Times New Roman"/>
          <w:sz w:val="24"/>
          <w:szCs w:val="24"/>
        </w:rPr>
        <w:tab/>
        <w:t>:</w:t>
      </w:r>
      <w:r>
        <w:rPr>
          <w:rFonts w:ascii="Times New Roman" w:hAnsi="Times New Roman" w:cs="Times New Roman"/>
          <w:sz w:val="24"/>
          <w:szCs w:val="24"/>
        </w:rPr>
        <w:tab/>
        <w:t>Pakistani</w:t>
      </w:r>
    </w:p>
    <w:p w14:paraId="51D45678" w14:textId="77777777" w:rsidR="005152C5" w:rsidRDefault="00D46B54">
      <w:pPr>
        <w:pStyle w:val="NoSpacing1"/>
        <w:numPr>
          <w:ilvl w:val="0"/>
          <w:numId w:val="5"/>
        </w:numPr>
        <w:rPr>
          <w:rFonts w:ascii="Times New Roman" w:hAnsi="Times New Roman" w:cs="Times New Roman"/>
          <w:sz w:val="24"/>
          <w:szCs w:val="24"/>
        </w:rPr>
      </w:pPr>
      <w:r>
        <w:rPr>
          <w:rFonts w:ascii="Times New Roman" w:hAnsi="Times New Roman" w:cs="Times New Roman"/>
          <w:sz w:val="24"/>
          <w:szCs w:val="24"/>
        </w:rPr>
        <w:t>Languages</w:t>
      </w:r>
      <w:r>
        <w:rPr>
          <w:rFonts w:ascii="Times New Roman" w:hAnsi="Times New Roman" w:cs="Times New Roman"/>
          <w:sz w:val="24"/>
          <w:szCs w:val="24"/>
        </w:rPr>
        <w:tab/>
      </w:r>
      <w:r>
        <w:rPr>
          <w:rFonts w:ascii="Times New Roman" w:hAnsi="Times New Roman" w:cs="Times New Roman"/>
          <w:sz w:val="24"/>
          <w:szCs w:val="24"/>
        </w:rPr>
        <w:tab/>
        <w:t>:</w:t>
      </w:r>
      <w:r>
        <w:rPr>
          <w:rFonts w:ascii="Times New Roman" w:hAnsi="Times New Roman" w:cs="Times New Roman"/>
          <w:sz w:val="24"/>
          <w:szCs w:val="24"/>
        </w:rPr>
        <w:tab/>
        <w:t xml:space="preserve">English, Urdu, Hindi, </w:t>
      </w:r>
      <w:r w:rsidR="0024494C">
        <w:rPr>
          <w:rFonts w:ascii="Times New Roman" w:hAnsi="Times New Roman" w:cs="Times New Roman"/>
          <w:sz w:val="24"/>
          <w:szCs w:val="24"/>
        </w:rPr>
        <w:t>Pashto</w:t>
      </w:r>
      <w:r>
        <w:rPr>
          <w:rFonts w:ascii="Times New Roman" w:hAnsi="Times New Roman" w:cs="Times New Roman"/>
          <w:sz w:val="24"/>
          <w:szCs w:val="24"/>
        </w:rPr>
        <w:t xml:space="preserve"> and Basic Arabic</w:t>
      </w:r>
    </w:p>
    <w:p w14:paraId="35F09D53" w14:textId="77777777" w:rsidR="005152C5" w:rsidRDefault="005152C5">
      <w:pPr>
        <w:pStyle w:val="NoSpacing1"/>
        <w:rPr>
          <w:rFonts w:ascii="Times New Roman" w:hAnsi="Times New Roman" w:cs="Times New Roman"/>
          <w:sz w:val="24"/>
          <w:szCs w:val="24"/>
        </w:rPr>
      </w:pPr>
    </w:p>
    <w:p w14:paraId="6AD04FFE" w14:textId="77777777" w:rsidR="005152C5" w:rsidRDefault="00D46B54">
      <w:pPr>
        <w:pStyle w:val="NoSpacing1"/>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0" distR="0" simplePos="0" relativeHeight="251663872" behindDoc="0" locked="0" layoutInCell="1" allowOverlap="1" wp14:anchorId="6C61D924" wp14:editId="541DAFEF">
                <wp:simplePos x="0" y="0"/>
                <wp:positionH relativeFrom="column">
                  <wp:posOffset>-77470</wp:posOffset>
                </wp:positionH>
                <wp:positionV relativeFrom="paragraph">
                  <wp:posOffset>16510</wp:posOffset>
                </wp:positionV>
                <wp:extent cx="6568440" cy="308610"/>
                <wp:effectExtent l="0" t="0" r="22860" b="15240"/>
                <wp:wrapNone/>
                <wp:docPr id="13" name="1040"/>
                <wp:cNvGraphicFramePr/>
                <a:graphic xmlns:a="http://schemas.openxmlformats.org/drawingml/2006/main">
                  <a:graphicData uri="http://schemas.microsoft.com/office/word/2010/wordprocessingShape">
                    <wps:wsp>
                      <wps:cNvSpPr/>
                      <wps:spPr>
                        <a:xfrm>
                          <a:off x="0" y="0"/>
                          <a:ext cx="6568440" cy="308610"/>
                        </a:xfrm>
                        <a:prstGeom prst="rect">
                          <a:avLst/>
                        </a:prstGeom>
                        <a:solidFill>
                          <a:schemeClr val="bg1">
                            <a:lumMod val="65000"/>
                          </a:schemeClr>
                        </a:solidFill>
                        <a:ln>
                          <a:headEnd type="none" w="med" len="med"/>
                          <a:tailEnd type="none" w="med" len="med"/>
                        </a:ln>
                      </wps:spPr>
                      <wps:style>
                        <a:lnRef idx="2">
                          <a:schemeClr val="accent5"/>
                        </a:lnRef>
                        <a:fillRef idx="1">
                          <a:schemeClr val="lt1"/>
                        </a:fillRef>
                        <a:effectRef idx="0">
                          <a:schemeClr val="accent5"/>
                        </a:effectRef>
                        <a:fontRef idx="minor">
                          <a:schemeClr val="dk1"/>
                        </a:fontRef>
                      </wps:style>
                      <wps:txbx>
                        <w:txbxContent>
                          <w:p w14:paraId="0C316015" w14:textId="77777777" w:rsidR="005152C5" w:rsidRDefault="00D46B54" w:rsidP="00BC32EC">
                            <w:pPr>
                              <w:shd w:val="clear" w:color="auto" w:fill="A6A6A6" w:themeFill="background1" w:themeFillShade="A6"/>
                            </w:pPr>
                            <w:r>
                              <w:rPr>
                                <w:rFonts w:ascii="Times New Roman" w:hAnsi="Times New Roman" w:cs="Times New Roman"/>
                                <w:b/>
                                <w:bCs/>
                              </w:rPr>
                              <w:t>DECLARATION</w:t>
                            </w:r>
                          </w:p>
                          <w:p w14:paraId="5D3FCC36" w14:textId="77777777" w:rsidR="005152C5" w:rsidRDefault="005152C5" w:rsidP="00BC32EC">
                            <w:pPr>
                              <w:shd w:val="clear" w:color="auto" w:fill="A6A6A6" w:themeFill="background1" w:themeFillShade="A6"/>
                            </w:pPr>
                          </w:p>
                        </w:txbxContent>
                      </wps:txbx>
                      <wps:bodyPr upright="1"/>
                    </wps:wsp>
                  </a:graphicData>
                </a:graphic>
              </wp:anchor>
            </w:drawing>
          </mc:Choice>
          <mc:Fallback>
            <w:pict>
              <v:rect w14:anchorId="6C61D924" id="1040" o:spid="_x0000_s1037" style="position:absolute;margin-left:-6.1pt;margin-top:1.3pt;width:517.2pt;height:24.3pt;z-index:251663872;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" fillcolor="#a5a5a5 [2092]" strokecolor="#4bacc6 [3208]" strokeweight="2pt">
                <v:textbox>
                  <w:txbxContent>
                    <w:p w14:paraId="0C316015" w14:textId="77777777" w:rsidR="005152C5" w:rsidRDefault="00D46B54" w:rsidP="00BC32EC">
                      <w:pPr>
                        <w:shd w:val="clear" w:color="auto" w:fill="A6A6A6" w:themeFill="background1" w:themeFillShade="A6"/>
                      </w:pPr>
                      <w:r>
                        <w:rPr>
                          <w:rFonts w:ascii="Times New Roman" w:hAnsi="Times New Roman" w:cs="Times New Roman"/>
                          <w:b/>
                          <w:bCs/>
                        </w:rPr>
                        <w:t>DECLARATION</w:t>
                      </w:r>
                    </w:p>
                    <w:p w14:paraId="5D3FCC36" w14:textId="77777777" w:rsidR="005152C5" w:rsidRDefault="005152C5" w:rsidP="00BC32EC">
                      <w:pPr>
                        <w:shd w:val="clear" w:color="auto" w:fill="A6A6A6" w:themeFill="background1" w:themeFillShade="A6"/>
                      </w:pPr>
                    </w:p>
                  </w:txbxContent>
                </v:textbox>
              </v:rect>
            </w:pict>
          </mc:Fallback>
        </mc:AlternateContent>
      </w:r>
    </w:p>
    <w:p w14:paraId="5499B11E" w14:textId="77777777" w:rsidR="005152C5" w:rsidRDefault="005152C5">
      <w:pPr>
        <w:pStyle w:val="NoSpacing1"/>
        <w:rPr>
          <w:rFonts w:ascii="Times New Roman" w:hAnsi="Times New Roman" w:cs="Times New Roman"/>
          <w:sz w:val="24"/>
          <w:szCs w:val="24"/>
        </w:rPr>
      </w:pPr>
    </w:p>
    <w:p w14:paraId="272CB0D4" w14:textId="77777777" w:rsidR="005152C5" w:rsidRDefault="005152C5">
      <w:pPr>
        <w:pStyle w:val="NoSpacing1"/>
        <w:rPr>
          <w:rFonts w:ascii="Times New Roman" w:hAnsi="Times New Roman" w:cs="Times New Roman"/>
          <w:sz w:val="24"/>
          <w:szCs w:val="24"/>
        </w:rPr>
      </w:pPr>
    </w:p>
    <w:p w14:paraId="78888230" w14:textId="77777777" w:rsidR="005152C5" w:rsidRDefault="00D46B54">
      <w:pPr>
        <w:pStyle w:val="NoSpacing1"/>
        <w:rPr>
          <w:rFonts w:ascii="Times New Roman" w:hAnsi="Times New Roman" w:cs="Times New Roman"/>
          <w:sz w:val="24"/>
          <w:szCs w:val="24"/>
        </w:rPr>
      </w:pPr>
      <w:r>
        <w:rPr>
          <w:rFonts w:ascii="Times New Roman" w:hAnsi="Times New Roman" w:cs="Times New Roman"/>
          <w:sz w:val="24"/>
          <w:szCs w:val="24"/>
        </w:rPr>
        <w:t>I hereby declare that all the above statements made in this application are true and complete to the best of my knowledge.</w:t>
      </w:r>
    </w:p>
    <w:p w14:paraId="27F76F17" w14:textId="62FECAF3" w:rsidR="005152C5" w:rsidRDefault="003C665A">
      <w:pPr>
        <w:pStyle w:val="NoSpacing1"/>
        <w:rPr>
          <w:rFonts w:ascii="Times New Roman" w:hAnsi="Times New Roman" w:cs="Times New Roman"/>
          <w:sz w:val="24"/>
          <w:szCs w:val="24"/>
        </w:rPr>
      </w:pPr>
      <w:r>
        <w:rPr>
          <w:rFonts w:ascii="Times New Roman" w:hAnsi="Times New Roman" w:cs="Times New Roman"/>
          <w:sz w:val="24"/>
          <w:szCs w:val="24"/>
        </w:rPr>
        <w:t xml:space="preserve">                                                                                                                ( </w:t>
      </w:r>
      <w:r>
        <w:rPr>
          <w:rFonts w:ascii="Times New Roman" w:hAnsi="Times New Roman" w:cs="Times New Roman"/>
          <w:b/>
          <w:bCs/>
          <w:sz w:val="24"/>
          <w:szCs w:val="24"/>
        </w:rPr>
        <w:t>Akhunzada Ilhaq Ur Rahman</w:t>
      </w:r>
      <w:r>
        <w:rPr>
          <w:rFonts w:ascii="Times New Roman" w:hAnsi="Times New Roman" w:cs="Times New Roman"/>
          <w:sz w:val="24"/>
          <w:szCs w:val="24"/>
        </w:rPr>
        <w:t>)</w:t>
      </w:r>
    </w:p>
    <w:p w14:paraId="58434905" w14:textId="4320F22F" w:rsidR="005152C5" w:rsidRDefault="005152C5">
      <w:pPr>
        <w:pStyle w:val="NoSpacing1"/>
        <w:jc w:val="center"/>
        <w:rPr>
          <w:rFonts w:ascii="Times New Roman" w:hAnsi="Times New Roman" w:cs="Times New Roman"/>
          <w:b/>
          <w:bCs/>
          <w:sz w:val="28"/>
          <w:szCs w:val="28"/>
        </w:rPr>
      </w:pPr>
    </w:p>
    <w:sectPr w:rsidR="005152C5">
      <w:pgSz w:w="11907" w:h="16839"/>
      <w:pgMar w:top="540" w:right="747" w:bottom="36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ndroidClock">
    <w:altName w:val="Times New Roman"/>
    <w:charset w:val="00"/>
    <w:family w:val="roman"/>
    <w:pitch w:val="default"/>
    <w:sig w:usb0="00000000" w:usb1="00000000" w:usb2="00000008"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4"/>
    <w:multiLevelType w:val="multilevel"/>
    <w:tmpl w:val="0000000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0000005"/>
    <w:multiLevelType w:val="multilevel"/>
    <w:tmpl w:val="00000005"/>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 w15:restartNumberingAfterBreak="0">
    <w:nsid w:val="00000009"/>
    <w:multiLevelType w:val="multilevel"/>
    <w:tmpl w:val="00000009"/>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 w15:restartNumberingAfterBreak="0">
    <w:nsid w:val="0000000C"/>
    <w:multiLevelType w:val="multilevel"/>
    <w:tmpl w:val="0000000C"/>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 w15:restartNumberingAfterBreak="0">
    <w:nsid w:val="15EC2186"/>
    <w:multiLevelType w:val="multilevel"/>
    <w:tmpl w:val="15EC2186"/>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16cid:durableId="604271462">
    <w:abstractNumId w:val="0"/>
  </w:num>
  <w:num w:numId="2" w16cid:durableId="1875727303">
    <w:abstractNumId w:val="4"/>
  </w:num>
  <w:num w:numId="3" w16cid:durableId="400759662">
    <w:abstractNumId w:val="1"/>
  </w:num>
  <w:num w:numId="4" w16cid:durableId="129712937">
    <w:abstractNumId w:val="3"/>
  </w:num>
  <w:num w:numId="5" w16cid:durableId="125843873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isplayBackgroundShape/>
  <w:proofState w:spelling="clean" w:grammar="clean"/>
  <w:defaultTabStop w:val="720"/>
  <w:drawingGridHorizontalSpacing w:val="110"/>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152C5"/>
    <w:rsid w:val="00031156"/>
    <w:rsid w:val="00090610"/>
    <w:rsid w:val="00092D27"/>
    <w:rsid w:val="000D2D70"/>
    <w:rsid w:val="00180650"/>
    <w:rsid w:val="00191380"/>
    <w:rsid w:val="001B3A31"/>
    <w:rsid w:val="001B5CE3"/>
    <w:rsid w:val="001C03EF"/>
    <w:rsid w:val="001E035D"/>
    <w:rsid w:val="0024494C"/>
    <w:rsid w:val="00255C12"/>
    <w:rsid w:val="0025602B"/>
    <w:rsid w:val="002D47DE"/>
    <w:rsid w:val="00301773"/>
    <w:rsid w:val="0030340E"/>
    <w:rsid w:val="003329E3"/>
    <w:rsid w:val="003C665A"/>
    <w:rsid w:val="003D078C"/>
    <w:rsid w:val="003F1279"/>
    <w:rsid w:val="00404E72"/>
    <w:rsid w:val="00451078"/>
    <w:rsid w:val="004A03B9"/>
    <w:rsid w:val="005152C5"/>
    <w:rsid w:val="005240D0"/>
    <w:rsid w:val="005D1C5E"/>
    <w:rsid w:val="0062789F"/>
    <w:rsid w:val="00694CBF"/>
    <w:rsid w:val="007768D4"/>
    <w:rsid w:val="007803A0"/>
    <w:rsid w:val="0081728E"/>
    <w:rsid w:val="00AC30D8"/>
    <w:rsid w:val="00B07642"/>
    <w:rsid w:val="00B14955"/>
    <w:rsid w:val="00B671EC"/>
    <w:rsid w:val="00BA6F24"/>
    <w:rsid w:val="00BC32EC"/>
    <w:rsid w:val="00C664CA"/>
    <w:rsid w:val="00CF56DF"/>
    <w:rsid w:val="00D46B54"/>
    <w:rsid w:val="00D743B8"/>
    <w:rsid w:val="00DB5C1F"/>
    <w:rsid w:val="00DE1B47"/>
    <w:rsid w:val="00DF62A1"/>
    <w:rsid w:val="00F020B1"/>
    <w:rsid w:val="00F91303"/>
    <w:rsid w:val="00FD5AC7"/>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37EAD1D6"/>
  <w15:docId w15:val="{5FBB19FF-7AF4-4686-BBBA-13E4CBE8F3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Arial"/>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2"/>
      <w:szCs w:val="22"/>
    </w:rPr>
  </w:style>
  <w:style w:type="paragraph" w:styleId="Heading2">
    <w:name w:val="heading 2"/>
    <w:basedOn w:val="Normal"/>
    <w:next w:val="Normal"/>
    <w:link w:val="Heading2Char"/>
    <w:uiPriority w:val="9"/>
    <w:qFormat/>
    <w:pPr>
      <w:keepNext/>
      <w:keepLines/>
      <w:spacing w:before="200" w:after="0"/>
      <w:outlineLvl w:val="1"/>
    </w:pPr>
    <w:rPr>
      <w:rFonts w:ascii="Cambria" w:eastAsia="SimSun" w:hAnsi="Cambria" w:cs="Times New Roman"/>
      <w:b/>
      <w:bCs/>
      <w:color w:val="4F81BD"/>
      <w:sz w:val="26"/>
      <w:szCs w:val="26"/>
    </w:rPr>
  </w:style>
  <w:style w:type="paragraph" w:styleId="Heading3">
    <w:name w:val="heading 3"/>
    <w:basedOn w:val="Normal"/>
    <w:next w:val="Normal"/>
    <w:link w:val="Heading3Char"/>
    <w:uiPriority w:val="9"/>
    <w:qFormat/>
    <w:pPr>
      <w:keepNext/>
      <w:keepLines/>
      <w:spacing w:before="200" w:after="0"/>
      <w:outlineLvl w:val="2"/>
    </w:pPr>
    <w:rPr>
      <w:rFonts w:ascii="Cambria" w:eastAsia="SimSun" w:hAnsi="Cambria" w:cs="Times New Roman"/>
      <w:b/>
      <w:b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pPr>
      <w:spacing w:after="0" w:line="240" w:lineRule="auto"/>
    </w:pPr>
    <w:rPr>
      <w:rFonts w:ascii="Tahoma" w:hAnsi="Tahoma" w:cs="Tahoma"/>
      <w:sz w:val="16"/>
      <w:szCs w:val="16"/>
    </w:rPr>
  </w:style>
  <w:style w:type="paragraph" w:styleId="Footer">
    <w:name w:val="footer"/>
    <w:basedOn w:val="Normal"/>
    <w:link w:val="FooterChar"/>
    <w:uiPriority w:val="99"/>
    <w:unhideWhenUsed/>
    <w:pPr>
      <w:tabs>
        <w:tab w:val="center" w:pos="4680"/>
        <w:tab w:val="right" w:pos="9360"/>
      </w:tabs>
      <w:spacing w:after="0" w:line="240" w:lineRule="auto"/>
    </w:pPr>
  </w:style>
  <w:style w:type="paragraph" w:styleId="Header">
    <w:name w:val="header"/>
    <w:basedOn w:val="Normal"/>
    <w:link w:val="HeaderChar"/>
    <w:uiPriority w:val="99"/>
    <w:unhideWhenUsed/>
    <w:pPr>
      <w:tabs>
        <w:tab w:val="center" w:pos="4680"/>
        <w:tab w:val="right" w:pos="9360"/>
      </w:tabs>
      <w:spacing w:after="0" w:line="240" w:lineRule="auto"/>
    </w:pPr>
  </w:style>
  <w:style w:type="paragraph" w:styleId="Title">
    <w:name w:val="Title"/>
    <w:basedOn w:val="Normal"/>
    <w:next w:val="Normal"/>
    <w:link w:val="TitleChar"/>
    <w:uiPriority w:val="10"/>
    <w:qFormat/>
    <w:pPr>
      <w:pBdr>
        <w:bottom w:val="single" w:sz="8" w:space="4" w:color="4F81BD"/>
      </w:pBdr>
      <w:spacing w:after="300" w:line="240" w:lineRule="auto"/>
      <w:contextualSpacing/>
    </w:pPr>
    <w:rPr>
      <w:rFonts w:ascii="Cambria" w:eastAsia="SimSun" w:hAnsi="Cambria" w:cs="Times New Roman"/>
      <w:color w:val="17365D"/>
      <w:spacing w:val="5"/>
      <w:kern w:val="28"/>
      <w:sz w:val="52"/>
      <w:szCs w:val="52"/>
    </w:rPr>
  </w:style>
  <w:style w:type="character" w:styleId="Hyperlink">
    <w:name w:val="Hyperlink"/>
    <w:basedOn w:val="DefaultParagraphFont"/>
    <w:uiPriority w:val="99"/>
    <w:rPr>
      <w:color w:val="0000FF"/>
      <w:u w:val="single"/>
    </w:rPr>
  </w:style>
  <w:style w:type="table" w:styleId="TableGrid">
    <w:name w:val="Table Grid"/>
    <w:basedOn w:val="TableNormal"/>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LightGrid-Accent1">
    <w:name w:val="Light Grid Accent 1"/>
    <w:basedOn w:val="TableNormal"/>
    <w:uiPriority w:val="62"/>
    <w:pPr>
      <w:spacing w:after="0" w:line="240" w:lineRule="auto"/>
    </w:pPr>
    <w:tblPr>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Cambria" w:eastAsia="SimSun" w:hAnsi="Cambri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auto"/>
        </w:tcBorders>
      </w:tcPr>
    </w:tblStylePr>
    <w:tblStylePr w:type="lastRow">
      <w:pPr>
        <w:spacing w:before="0" w:after="0" w:line="240" w:lineRule="auto"/>
      </w:pPr>
      <w:rPr>
        <w:rFonts w:ascii="Cambria" w:eastAsia="SimSun" w:hAnsi="Cambri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auto"/>
        </w:tcBorders>
      </w:tcPr>
    </w:tblStylePr>
    <w:tblStylePr w:type="firstCol">
      <w:rPr>
        <w:rFonts w:ascii="Cambria" w:eastAsia="SimSun" w:hAnsi="Cambria" w:cs="Times New Roman"/>
        <w:b/>
        <w:bCs/>
      </w:rPr>
    </w:tblStylePr>
    <w:tblStylePr w:type="lastCol">
      <w:rPr>
        <w:rFonts w:ascii="Cambria" w:eastAsia="SimSun" w:hAnsi="Cambri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auto"/>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auto"/>
        </w:tcBorders>
      </w:tcPr>
    </w:tblStylePr>
  </w:style>
  <w:style w:type="table" w:styleId="MediumShading2-Accent1">
    <w:name w:val="Medium Shading 2 Accent 1"/>
    <w:basedOn w:val="TableNormal"/>
    <w:uiPriority w:val="64"/>
    <w:pPr>
      <w:spacing w:after="0" w:line="240" w:lineRule="auto"/>
    </w:pPr>
    <w:tblPr>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character" w:customStyle="1" w:styleId="Heading2Char">
    <w:name w:val="Heading 2 Char"/>
    <w:basedOn w:val="DefaultParagraphFont"/>
    <w:link w:val="Heading2"/>
    <w:uiPriority w:val="9"/>
    <w:rPr>
      <w:rFonts w:ascii="Cambria" w:eastAsia="SimSun" w:hAnsi="Cambria" w:cs="Times New Roman"/>
      <w:b/>
      <w:bCs/>
      <w:color w:val="4F81BD"/>
      <w:sz w:val="26"/>
      <w:szCs w:val="26"/>
    </w:rPr>
  </w:style>
  <w:style w:type="character" w:customStyle="1" w:styleId="Heading3Char">
    <w:name w:val="Heading 3 Char"/>
    <w:basedOn w:val="DefaultParagraphFont"/>
    <w:link w:val="Heading3"/>
    <w:uiPriority w:val="9"/>
    <w:rPr>
      <w:rFonts w:ascii="Cambria" w:eastAsia="SimSun" w:hAnsi="Cambria" w:cs="Times New Roman"/>
      <w:b/>
      <w:bCs/>
      <w:color w:val="4F81BD"/>
    </w:rPr>
  </w:style>
  <w:style w:type="character" w:customStyle="1" w:styleId="TitleChar">
    <w:name w:val="Title Char"/>
    <w:basedOn w:val="DefaultParagraphFont"/>
    <w:link w:val="Title"/>
    <w:uiPriority w:val="10"/>
    <w:rPr>
      <w:rFonts w:ascii="Cambria" w:eastAsia="SimSun" w:hAnsi="Cambria" w:cs="Times New Roman"/>
      <w:color w:val="17365D"/>
      <w:spacing w:val="5"/>
      <w:kern w:val="28"/>
      <w:sz w:val="52"/>
      <w:szCs w:val="52"/>
    </w:rPr>
  </w:style>
  <w:style w:type="paragraph" w:customStyle="1" w:styleId="NoSpacing1">
    <w:name w:val="No Spacing1"/>
    <w:uiPriority w:val="1"/>
    <w:qFormat/>
    <w:pPr>
      <w:spacing w:after="0" w:line="240" w:lineRule="auto"/>
    </w:pPr>
    <w:rPr>
      <w:sz w:val="22"/>
      <w:szCs w:val="22"/>
    </w:rPr>
  </w:style>
  <w:style w:type="character" w:customStyle="1" w:styleId="BalloonTextChar">
    <w:name w:val="Balloon Text Char"/>
    <w:basedOn w:val="DefaultParagraphFont"/>
    <w:link w:val="BalloonText"/>
    <w:uiPriority w:val="99"/>
    <w:rPr>
      <w:rFonts w:ascii="Tahoma" w:hAnsi="Tahoma" w:cs="Tahoma"/>
      <w:sz w:val="16"/>
      <w:szCs w:val="16"/>
    </w:rPr>
  </w:style>
  <w:style w:type="paragraph" w:customStyle="1" w:styleId="ListParagraph1">
    <w:name w:val="List Paragraph1"/>
    <w:basedOn w:val="Normal"/>
    <w:uiPriority w:val="34"/>
    <w:qFormat/>
    <w:pPr>
      <w:ind w:left="720"/>
      <w:contextualSpacing/>
    </w:pPr>
  </w:style>
  <w:style w:type="character" w:customStyle="1" w:styleId="HeaderChar">
    <w:name w:val="Header Char"/>
    <w:basedOn w:val="DefaultParagraphFont"/>
    <w:link w:val="Header"/>
    <w:uiPriority w:val="99"/>
  </w:style>
  <w:style w:type="character" w:customStyle="1" w:styleId="FooterChar">
    <w:name w:val="Footer Char"/>
    <w:basedOn w:val="DefaultParagraphFont"/>
    <w:link w:val="Footer"/>
    <w:uiPriority w:val="99"/>
  </w:style>
  <w:style w:type="character" w:styleId="UnresolvedMention">
    <w:name w:val="Unresolved Mention"/>
    <w:basedOn w:val="DefaultParagraphFont"/>
    <w:uiPriority w:val="99"/>
    <w:semiHidden/>
    <w:unhideWhenUsed/>
    <w:rsid w:val="007768D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khunzadailhaq670@gmail.com" TargetMode="External"/><Relationship Id="rId3" Type="http://schemas.openxmlformats.org/officeDocument/2006/relationships/styles" Target="styles.xml"/><Relationship Id="rId7" Type="http://schemas.openxmlformats.org/officeDocument/2006/relationships/image" Target="media/image2.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119</TotalTime>
  <Pages>4</Pages>
  <Words>1033</Words>
  <Characters>5893</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Toqir.A.S</dc:creator>
  <cp:lastModifiedBy>Danish Sahi</cp:lastModifiedBy>
  <cp:revision>90</cp:revision>
  <cp:lastPrinted>2024-01-17T07:31:00Z</cp:lastPrinted>
  <dcterms:created xsi:type="dcterms:W3CDTF">2023-01-13T03:47:00Z</dcterms:created>
  <dcterms:modified xsi:type="dcterms:W3CDTF">2024-12-23T22:30:00Z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7CEEF3457F23D2E7955CB464C97D4691_33</vt:lpwstr>
  </property>
  <property fmtid="{D5CDD505-2E9C-101B-9397-08002B2CF9AE}" pid="3" name="KSOProductBuildVer">
    <vt:lpwstr>1033-11.33.10</vt:lpwstr>
  </property>
</Properties>
</file>